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44811CF" w14:textId="77777777" w:rsidR="008F36C9" w:rsidRDefault="008F36C9" w:rsidP="00842326">
      <w:pPr>
        <w:spacing w:after="120" w:line="20" w:lineRule="atLeast"/>
        <w:jc w:val="center"/>
        <w:rPr>
          <w:rFonts w:asciiTheme="majorHAnsi" w:hAnsiTheme="majorHAnsi" w:cstheme="majorHAnsi"/>
          <w:b/>
          <w:bCs/>
          <w:sz w:val="16"/>
          <w:szCs w:val="16"/>
        </w:rPr>
      </w:pPr>
    </w:p>
    <w:p w14:paraId="5BDFDA36" w14:textId="77777777" w:rsidR="00950215" w:rsidRDefault="00950215" w:rsidP="00842326">
      <w:pPr>
        <w:spacing w:after="120" w:line="20" w:lineRule="atLeast"/>
        <w:jc w:val="center"/>
        <w:rPr>
          <w:rFonts w:asciiTheme="majorHAnsi" w:hAnsiTheme="majorHAnsi" w:cstheme="majorHAnsi"/>
          <w:b/>
          <w:bCs/>
          <w:sz w:val="16"/>
          <w:szCs w:val="16"/>
        </w:rPr>
      </w:pPr>
    </w:p>
    <w:p w14:paraId="35C3234F" w14:textId="77777777" w:rsidR="00950215" w:rsidRDefault="00950215" w:rsidP="00842326">
      <w:pPr>
        <w:spacing w:after="120" w:line="20" w:lineRule="atLeast"/>
        <w:jc w:val="center"/>
        <w:rPr>
          <w:rFonts w:asciiTheme="majorHAnsi" w:hAnsiTheme="majorHAnsi" w:cstheme="majorHAnsi"/>
          <w:b/>
          <w:bCs/>
          <w:sz w:val="16"/>
          <w:szCs w:val="16"/>
        </w:rPr>
      </w:pPr>
    </w:p>
    <w:p w14:paraId="1A2E5170" w14:textId="77777777" w:rsidR="00950215" w:rsidRDefault="00950215" w:rsidP="00842326">
      <w:pPr>
        <w:spacing w:after="120" w:line="20" w:lineRule="atLeast"/>
        <w:jc w:val="center"/>
        <w:rPr>
          <w:rFonts w:asciiTheme="majorHAnsi" w:hAnsiTheme="majorHAnsi" w:cstheme="majorHAnsi"/>
          <w:b/>
          <w:bCs/>
          <w:sz w:val="16"/>
          <w:szCs w:val="16"/>
        </w:rPr>
      </w:pPr>
    </w:p>
    <w:p w14:paraId="7DF6F0F4" w14:textId="77777777" w:rsidR="00950215" w:rsidRDefault="00950215" w:rsidP="00842326">
      <w:pPr>
        <w:spacing w:after="120" w:line="20" w:lineRule="atLeast"/>
        <w:jc w:val="center"/>
        <w:rPr>
          <w:rFonts w:asciiTheme="majorHAnsi" w:hAnsiTheme="majorHAnsi" w:cstheme="majorHAnsi"/>
          <w:b/>
          <w:bCs/>
          <w:sz w:val="16"/>
          <w:szCs w:val="16"/>
        </w:rPr>
      </w:pPr>
    </w:p>
    <w:p w14:paraId="0586B47C" w14:textId="77777777" w:rsidR="00950215" w:rsidRDefault="00950215" w:rsidP="00842326">
      <w:pPr>
        <w:spacing w:after="120" w:line="20" w:lineRule="atLeast"/>
        <w:jc w:val="center"/>
        <w:rPr>
          <w:rFonts w:asciiTheme="majorHAnsi" w:hAnsiTheme="majorHAnsi" w:cstheme="majorHAnsi"/>
          <w:b/>
          <w:bCs/>
          <w:sz w:val="16"/>
          <w:szCs w:val="16"/>
        </w:rPr>
      </w:pPr>
    </w:p>
    <w:p w14:paraId="1BC6A5A2" w14:textId="77777777" w:rsidR="00950215" w:rsidRDefault="00950215" w:rsidP="00842326">
      <w:pPr>
        <w:spacing w:after="120" w:line="20" w:lineRule="atLeast"/>
        <w:jc w:val="center"/>
        <w:rPr>
          <w:rFonts w:asciiTheme="majorHAnsi" w:hAnsiTheme="majorHAnsi" w:cstheme="majorHAnsi"/>
          <w:b/>
          <w:bCs/>
          <w:sz w:val="16"/>
          <w:szCs w:val="16"/>
        </w:rPr>
      </w:pPr>
    </w:p>
    <w:p w14:paraId="2ECCEE40" w14:textId="77777777" w:rsidR="00950215" w:rsidRDefault="00950215" w:rsidP="00842326">
      <w:pPr>
        <w:spacing w:after="120" w:line="20" w:lineRule="atLeast"/>
        <w:jc w:val="center"/>
        <w:rPr>
          <w:rFonts w:asciiTheme="majorHAnsi" w:hAnsiTheme="majorHAnsi" w:cstheme="majorHAnsi"/>
          <w:b/>
          <w:bCs/>
          <w:sz w:val="16"/>
          <w:szCs w:val="16"/>
        </w:rPr>
      </w:pPr>
    </w:p>
    <w:p w14:paraId="06DCE226" w14:textId="77777777" w:rsidR="00950215" w:rsidRDefault="00950215" w:rsidP="00842326">
      <w:pPr>
        <w:spacing w:after="120" w:line="20" w:lineRule="atLeast"/>
        <w:jc w:val="center"/>
        <w:rPr>
          <w:rFonts w:asciiTheme="majorHAnsi" w:hAnsiTheme="majorHAnsi" w:cstheme="majorHAnsi"/>
          <w:b/>
          <w:bCs/>
          <w:sz w:val="16"/>
          <w:szCs w:val="16"/>
        </w:rPr>
      </w:pPr>
    </w:p>
    <w:p w14:paraId="62DC7790" w14:textId="77777777" w:rsidR="00950215" w:rsidRDefault="00950215" w:rsidP="00842326">
      <w:pPr>
        <w:spacing w:after="120" w:line="20" w:lineRule="atLeast"/>
        <w:jc w:val="center"/>
        <w:rPr>
          <w:rFonts w:asciiTheme="majorHAnsi" w:hAnsiTheme="majorHAnsi" w:cstheme="majorHAnsi"/>
          <w:b/>
          <w:bCs/>
          <w:sz w:val="16"/>
          <w:szCs w:val="16"/>
        </w:rPr>
      </w:pPr>
    </w:p>
    <w:p w14:paraId="3EE3AC26" w14:textId="77777777" w:rsidR="00950215" w:rsidRDefault="00950215" w:rsidP="00842326">
      <w:pPr>
        <w:spacing w:after="120" w:line="20" w:lineRule="atLeast"/>
        <w:jc w:val="center"/>
        <w:rPr>
          <w:rFonts w:asciiTheme="majorHAnsi" w:hAnsiTheme="majorHAnsi" w:cstheme="majorHAnsi"/>
          <w:b/>
          <w:bCs/>
          <w:sz w:val="16"/>
          <w:szCs w:val="16"/>
        </w:rPr>
      </w:pPr>
    </w:p>
    <w:p w14:paraId="3F5009AB" w14:textId="77777777" w:rsidR="00AC67E3" w:rsidRDefault="00AC67E3" w:rsidP="00842326">
      <w:pPr>
        <w:spacing w:after="120" w:line="20" w:lineRule="atLeast"/>
        <w:jc w:val="center"/>
        <w:rPr>
          <w:rFonts w:asciiTheme="majorHAnsi" w:hAnsiTheme="majorHAnsi" w:cstheme="majorHAnsi"/>
          <w:b/>
          <w:bCs/>
          <w:sz w:val="16"/>
          <w:szCs w:val="16"/>
        </w:rPr>
      </w:pPr>
    </w:p>
    <w:p w14:paraId="7C8FB31E" w14:textId="77777777" w:rsidR="00AC67E3" w:rsidRPr="00950215" w:rsidRDefault="00AC67E3" w:rsidP="00842326">
      <w:pPr>
        <w:spacing w:after="120" w:line="20" w:lineRule="atLeast"/>
        <w:jc w:val="center"/>
        <w:rPr>
          <w:rFonts w:asciiTheme="majorHAnsi" w:hAnsiTheme="majorHAnsi" w:cstheme="majorHAnsi"/>
          <w:b/>
          <w:bCs/>
          <w:sz w:val="16"/>
          <w:szCs w:val="16"/>
        </w:rPr>
      </w:pPr>
    </w:p>
    <w:p w14:paraId="2FD78979" w14:textId="77777777" w:rsidR="00950215" w:rsidRPr="00D05B2C" w:rsidRDefault="00841208" w:rsidP="00950215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  <w:r w:rsidRPr="00D05B2C">
        <w:rPr>
          <w:rFonts w:asciiTheme="majorHAnsi" w:hAnsiTheme="majorHAnsi" w:cstheme="majorHAnsi"/>
          <w:b/>
          <w:sz w:val="28"/>
          <w:szCs w:val="28"/>
          <w:lang w:eastAsia="en-US"/>
        </w:rPr>
        <w:t xml:space="preserve">Załącznik nr </w:t>
      </w:r>
      <w:r w:rsidR="00950215" w:rsidRPr="00D05B2C">
        <w:rPr>
          <w:rFonts w:asciiTheme="majorHAnsi" w:hAnsiTheme="majorHAnsi" w:cstheme="majorHAnsi"/>
          <w:b/>
          <w:sz w:val="28"/>
          <w:szCs w:val="28"/>
          <w:lang w:eastAsia="en-US"/>
        </w:rPr>
        <w:t>1 do Z</w:t>
      </w:r>
      <w:r w:rsidRPr="00D05B2C">
        <w:rPr>
          <w:rFonts w:asciiTheme="majorHAnsi" w:hAnsiTheme="majorHAnsi" w:cstheme="majorHAnsi"/>
          <w:b/>
          <w:sz w:val="28"/>
          <w:szCs w:val="28"/>
          <w:lang w:eastAsia="en-US"/>
        </w:rPr>
        <w:t>apytania ofertowego</w:t>
      </w:r>
    </w:p>
    <w:p w14:paraId="7AC1BF4B" w14:textId="77777777" w:rsidR="00950215" w:rsidRPr="00D05B2C" w:rsidRDefault="00950215" w:rsidP="00950215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</w:p>
    <w:p w14:paraId="75D4A65D" w14:textId="77777777" w:rsidR="00950215" w:rsidRPr="00D05B2C" w:rsidRDefault="00950215" w:rsidP="00950215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  <w:r w:rsidRPr="00D05B2C">
        <w:rPr>
          <w:rFonts w:asciiTheme="majorHAnsi" w:hAnsiTheme="majorHAnsi" w:cstheme="majorHAnsi"/>
          <w:b/>
          <w:sz w:val="28"/>
          <w:szCs w:val="28"/>
          <w:lang w:eastAsia="en-US"/>
        </w:rPr>
        <w:t>FORMULARZ OFERTY</w:t>
      </w:r>
    </w:p>
    <w:p w14:paraId="79FF4361" w14:textId="77777777" w:rsidR="00950215" w:rsidRPr="00D05B2C" w:rsidRDefault="00950215">
      <w:pPr>
        <w:suppressAutoHyphens w:val="0"/>
        <w:spacing w:after="0" w:line="240" w:lineRule="auto"/>
        <w:rPr>
          <w:rFonts w:asciiTheme="majorHAnsi" w:hAnsiTheme="majorHAnsi" w:cstheme="majorHAnsi"/>
          <w:b/>
          <w:lang w:eastAsia="en-US"/>
        </w:rPr>
      </w:pPr>
      <w:r w:rsidRPr="00D05B2C">
        <w:rPr>
          <w:rFonts w:asciiTheme="majorHAnsi" w:hAnsiTheme="majorHAnsi" w:cstheme="majorHAnsi"/>
          <w:b/>
          <w:lang w:eastAsia="en-US"/>
        </w:rPr>
        <w:br w:type="page"/>
      </w:r>
    </w:p>
    <w:p w14:paraId="50C8DB58" w14:textId="77777777" w:rsidR="00950215" w:rsidRPr="00D05B2C" w:rsidRDefault="00950215" w:rsidP="000E52EA">
      <w:pPr>
        <w:tabs>
          <w:tab w:val="left" w:pos="576"/>
        </w:tabs>
        <w:spacing w:after="0" w:line="240" w:lineRule="auto"/>
        <w:jc w:val="center"/>
        <w:rPr>
          <w:b/>
          <w:spacing w:val="-4"/>
          <w:sz w:val="30"/>
          <w:szCs w:val="30"/>
        </w:rPr>
      </w:pPr>
      <w:r w:rsidRPr="00D05B2C">
        <w:rPr>
          <w:b/>
          <w:spacing w:val="-4"/>
          <w:sz w:val="30"/>
          <w:szCs w:val="30"/>
        </w:rPr>
        <w:lastRenderedPageBreak/>
        <w:t xml:space="preserve">OFERTA </w:t>
      </w:r>
    </w:p>
    <w:p w14:paraId="4493A997" w14:textId="22E44220" w:rsidR="00950215" w:rsidRPr="00D05B2C" w:rsidRDefault="00950215" w:rsidP="000E52EA">
      <w:pPr>
        <w:tabs>
          <w:tab w:val="left" w:pos="576"/>
        </w:tabs>
        <w:spacing w:after="0" w:line="240" w:lineRule="auto"/>
        <w:jc w:val="center"/>
        <w:rPr>
          <w:spacing w:val="-4"/>
        </w:rPr>
      </w:pPr>
      <w:r w:rsidRPr="00D05B2C">
        <w:rPr>
          <w:spacing w:val="-4"/>
        </w:rPr>
        <w:t xml:space="preserve">w postępowaniu zgodnym z </w:t>
      </w:r>
      <w:r w:rsidR="00EE3276">
        <w:rPr>
          <w:spacing w:val="-4"/>
        </w:rPr>
        <w:t>rozeznanie</w:t>
      </w:r>
      <w:r w:rsidR="000A6BF0">
        <w:rPr>
          <w:spacing w:val="-4"/>
        </w:rPr>
        <w:t>m</w:t>
      </w:r>
      <w:r w:rsidR="00EE3276">
        <w:rPr>
          <w:spacing w:val="-4"/>
        </w:rPr>
        <w:t xml:space="preserve"> rynku </w:t>
      </w:r>
      <w:r w:rsidR="0090244F" w:rsidRPr="00D05B2C">
        <w:rPr>
          <w:spacing w:val="-4"/>
        </w:rPr>
        <w:t xml:space="preserve">nr </w:t>
      </w:r>
      <w:r w:rsidR="00D42B02">
        <w:rPr>
          <w:spacing w:val="-4"/>
        </w:rPr>
        <w:t>2</w:t>
      </w:r>
      <w:r w:rsidR="0090244F" w:rsidRPr="00D05B2C">
        <w:rPr>
          <w:spacing w:val="-4"/>
        </w:rPr>
        <w:t>/2018/WSG</w:t>
      </w:r>
      <w:r w:rsidR="00B0372A" w:rsidRPr="00D05B2C">
        <w:rPr>
          <w:spacing w:val="-4"/>
        </w:rPr>
        <w:t xml:space="preserve"> </w:t>
      </w:r>
      <w:r w:rsidR="00BF7D3F" w:rsidRPr="00D05B2C">
        <w:rPr>
          <w:spacing w:val="-4"/>
        </w:rPr>
        <w:t xml:space="preserve">z dnia </w:t>
      </w:r>
      <w:r w:rsidR="00D42B02">
        <w:rPr>
          <w:spacing w:val="-4"/>
        </w:rPr>
        <w:t>5 listopada</w:t>
      </w:r>
      <w:r w:rsidR="000B4367" w:rsidRPr="00D05B2C">
        <w:rPr>
          <w:spacing w:val="-4"/>
        </w:rPr>
        <w:t xml:space="preserve"> </w:t>
      </w:r>
      <w:r w:rsidR="0090244F" w:rsidRPr="00D05B2C">
        <w:rPr>
          <w:spacing w:val="-4"/>
        </w:rPr>
        <w:t>2018</w:t>
      </w:r>
      <w:r w:rsidR="001515EA" w:rsidRPr="00D05B2C">
        <w:rPr>
          <w:spacing w:val="-4"/>
        </w:rPr>
        <w:t xml:space="preserve"> r.</w:t>
      </w:r>
    </w:p>
    <w:p w14:paraId="309601E9" w14:textId="77777777" w:rsidR="00DE5C87" w:rsidRPr="00D05B2C" w:rsidRDefault="00DE5C87" w:rsidP="00BF7D3F">
      <w:pPr>
        <w:tabs>
          <w:tab w:val="left" w:pos="576"/>
        </w:tabs>
        <w:spacing w:after="120" w:line="240" w:lineRule="auto"/>
        <w:jc w:val="center"/>
        <w:rPr>
          <w:spacing w:val="-4"/>
        </w:rPr>
      </w:pPr>
    </w:p>
    <w:p w14:paraId="05D41D24" w14:textId="77777777" w:rsidR="00950215" w:rsidRPr="00D05B2C" w:rsidRDefault="00C868EE" w:rsidP="00954CA9">
      <w:pPr>
        <w:tabs>
          <w:tab w:val="left" w:pos="576"/>
        </w:tabs>
        <w:spacing w:after="0" w:line="240" w:lineRule="auto"/>
      </w:pPr>
      <w:r w:rsidRPr="00D05B2C">
        <w:t>My niżej podpisani działając w imieniu i na rzecz</w:t>
      </w:r>
      <w:r w:rsidR="008D453F" w:rsidRPr="00D05B2C">
        <w:t xml:space="preserve">       </w:t>
      </w:r>
      <w:r w:rsidR="00954CA9" w:rsidRPr="00D05B2C">
        <w:rPr>
          <w:sz w:val="30"/>
          <w:szCs w:val="30"/>
        </w:rPr>
        <w:t>/</w:t>
      </w:r>
      <w:r w:rsidR="008D453F" w:rsidRPr="00D05B2C">
        <w:rPr>
          <w:sz w:val="30"/>
          <w:szCs w:val="30"/>
        </w:rPr>
        <w:t xml:space="preserve">     </w:t>
      </w:r>
      <w:r w:rsidR="00F77C86" w:rsidRPr="00D05B2C">
        <w:t>N</w:t>
      </w:r>
      <w:r w:rsidR="00950215" w:rsidRPr="00D05B2C">
        <w:t>iżej pod</w:t>
      </w:r>
      <w:r w:rsidR="00F77C86" w:rsidRPr="00D05B2C">
        <w:t>pisany</w:t>
      </w:r>
      <w:r w:rsidR="00954CA9" w:rsidRPr="00D05B2C">
        <w:t>/</w:t>
      </w:r>
      <w:r w:rsidR="008D453F" w:rsidRPr="00D05B2C">
        <w:t>-</w:t>
      </w:r>
      <w:r w:rsidR="00954CA9" w:rsidRPr="00D05B2C">
        <w:t>a</w:t>
      </w:r>
      <w:r w:rsidR="00B933A5" w:rsidRPr="00D05B2C">
        <w:t>:</w:t>
      </w:r>
    </w:p>
    <w:p w14:paraId="356EAB38" w14:textId="77777777" w:rsidR="00950215" w:rsidRPr="00D05B2C" w:rsidRDefault="00B933A5" w:rsidP="00BF7D3F">
      <w:pPr>
        <w:tabs>
          <w:tab w:val="left" w:pos="576"/>
        </w:tabs>
        <w:spacing w:after="120" w:line="240" w:lineRule="auto"/>
        <w:rPr>
          <w:i/>
          <w:spacing w:val="-4"/>
          <w:sz w:val="20"/>
          <w:szCs w:val="20"/>
        </w:rPr>
      </w:pPr>
      <w:r w:rsidRPr="00D05B2C">
        <w:rPr>
          <w:i/>
          <w:spacing w:val="-4"/>
          <w:sz w:val="20"/>
          <w:szCs w:val="20"/>
        </w:rPr>
        <w:t>(</w:t>
      </w:r>
      <w:r w:rsidR="00954CA9" w:rsidRPr="00D05B2C">
        <w:rPr>
          <w:i/>
          <w:spacing w:val="-4"/>
          <w:sz w:val="20"/>
          <w:szCs w:val="20"/>
        </w:rPr>
        <w:t xml:space="preserve">nazwa Wykonawcy i adres lub </w:t>
      </w:r>
      <w:r w:rsidR="004F3F67" w:rsidRPr="00D05B2C">
        <w:rPr>
          <w:i/>
          <w:spacing w:val="-4"/>
          <w:sz w:val="20"/>
          <w:szCs w:val="20"/>
        </w:rPr>
        <w:t xml:space="preserve">dane </w:t>
      </w:r>
      <w:r w:rsidR="00954CA9" w:rsidRPr="00D05B2C">
        <w:rPr>
          <w:i/>
          <w:spacing w:val="-4"/>
          <w:sz w:val="20"/>
          <w:szCs w:val="20"/>
        </w:rPr>
        <w:t>działalności gospodarczej lub adres zameldowania w przypadku os. fizycznych</w:t>
      </w:r>
      <w:r w:rsidRPr="00D05B2C">
        <w:rPr>
          <w:i/>
          <w:spacing w:val="-4"/>
          <w:sz w:val="20"/>
          <w:szCs w:val="20"/>
        </w:rPr>
        <w:t>)</w:t>
      </w:r>
    </w:p>
    <w:p w14:paraId="71AB6592" w14:textId="77777777" w:rsidR="00954CA9" w:rsidRPr="00D05B2C" w:rsidRDefault="00954CA9" w:rsidP="00954CA9">
      <w:pPr>
        <w:tabs>
          <w:tab w:val="left" w:pos="576"/>
        </w:tabs>
        <w:spacing w:after="0" w:line="240" w:lineRule="auto"/>
        <w:rPr>
          <w:i/>
          <w:sz w:val="20"/>
          <w:szCs w:val="20"/>
        </w:rPr>
      </w:pPr>
    </w:p>
    <w:p w14:paraId="57649743" w14:textId="77777777" w:rsidR="00950215" w:rsidRPr="00D05B2C" w:rsidRDefault="00950215" w:rsidP="00954CA9">
      <w:pPr>
        <w:tabs>
          <w:tab w:val="left" w:pos="576"/>
        </w:tabs>
        <w:spacing w:after="0" w:line="240" w:lineRule="auto"/>
      </w:pPr>
      <w:r w:rsidRPr="00D05B2C">
        <w:t>……………………………………………………………………………………………………………………………………………………………</w:t>
      </w:r>
    </w:p>
    <w:p w14:paraId="490BBDAE" w14:textId="77777777" w:rsidR="00954CA9" w:rsidRPr="00D05B2C" w:rsidRDefault="00954CA9" w:rsidP="00954CA9">
      <w:pPr>
        <w:tabs>
          <w:tab w:val="left" w:pos="576"/>
        </w:tabs>
        <w:spacing w:after="0" w:line="240" w:lineRule="auto"/>
      </w:pPr>
    </w:p>
    <w:p w14:paraId="62789BF8" w14:textId="77777777" w:rsidR="00950215" w:rsidRPr="00D05B2C" w:rsidRDefault="00B933A5" w:rsidP="00954CA9">
      <w:pPr>
        <w:tabs>
          <w:tab w:val="left" w:pos="576"/>
        </w:tabs>
        <w:spacing w:after="0" w:line="240" w:lineRule="auto"/>
        <w:rPr>
          <w:i/>
        </w:rPr>
      </w:pPr>
      <w:r w:rsidRPr="00D05B2C">
        <w:t>PESEL</w:t>
      </w:r>
      <w:r w:rsidR="00950215" w:rsidRPr="00D05B2C">
        <w:t>: …………………………..</w:t>
      </w:r>
      <w:r w:rsidR="00F7021C" w:rsidRPr="00D05B2C">
        <w:t xml:space="preserve"> NIP: …</w:t>
      </w:r>
      <w:r w:rsidR="00954CA9" w:rsidRPr="00D05B2C">
        <w:t xml:space="preserve">………………………………, REGON: …………………….. </w:t>
      </w:r>
      <w:r w:rsidR="00F7021C" w:rsidRPr="00D05B2C">
        <w:rPr>
          <w:i/>
        </w:rPr>
        <w:t>(niepotrzebne skreślić)</w:t>
      </w:r>
    </w:p>
    <w:p w14:paraId="4804582D" w14:textId="77777777" w:rsidR="00954CA9" w:rsidRPr="00D05B2C" w:rsidRDefault="00954CA9" w:rsidP="00954CA9">
      <w:pPr>
        <w:tabs>
          <w:tab w:val="left" w:pos="576"/>
        </w:tabs>
        <w:spacing w:after="0" w:line="240" w:lineRule="auto"/>
      </w:pPr>
    </w:p>
    <w:p w14:paraId="69B7A371" w14:textId="06DCF598" w:rsidR="0090244F" w:rsidRPr="00D05B2C" w:rsidRDefault="00950215" w:rsidP="00612071">
      <w:pPr>
        <w:pStyle w:val="Akapitzlist"/>
        <w:tabs>
          <w:tab w:val="left" w:pos="4176"/>
        </w:tabs>
        <w:spacing w:after="0" w:line="240" w:lineRule="auto"/>
        <w:ind w:left="0"/>
        <w:jc w:val="both"/>
      </w:pPr>
      <w:r w:rsidRPr="00D05B2C">
        <w:t xml:space="preserve">W odpowiedzi na </w:t>
      </w:r>
      <w:r w:rsidR="00EE3276">
        <w:t xml:space="preserve">rozeznanie rynku </w:t>
      </w:r>
      <w:r w:rsidR="0062121D" w:rsidRPr="00D05B2C">
        <w:t>z dnia</w:t>
      </w:r>
      <w:r w:rsidR="00D42B02">
        <w:t xml:space="preserve"> 5 listopada</w:t>
      </w:r>
      <w:r w:rsidR="00C677C4">
        <w:t xml:space="preserve"> </w:t>
      </w:r>
      <w:r w:rsidR="0090244F" w:rsidRPr="00D05B2C">
        <w:t>2018</w:t>
      </w:r>
      <w:r w:rsidR="00CD4A3E" w:rsidRPr="00D05B2C">
        <w:t xml:space="preserve"> </w:t>
      </w:r>
      <w:r w:rsidRPr="00D05B2C">
        <w:t xml:space="preserve">r. (zwane dalej </w:t>
      </w:r>
      <w:r w:rsidR="002448D8">
        <w:t>Rozeznaniem</w:t>
      </w:r>
      <w:r w:rsidRPr="00D05B2C">
        <w:t xml:space="preserve">) dotyczące </w:t>
      </w:r>
      <w:r w:rsidR="00B933A5" w:rsidRPr="00D05B2C">
        <w:t xml:space="preserve">realizacji </w:t>
      </w:r>
      <w:r w:rsidR="00B210B6" w:rsidRPr="00D05B2C">
        <w:t xml:space="preserve">Zamówienia </w:t>
      </w:r>
      <w:r w:rsidR="00F7021C" w:rsidRPr="00D05B2C">
        <w:t>w zakresie</w:t>
      </w:r>
      <w:r w:rsidR="00340463" w:rsidRPr="00D05B2C">
        <w:t xml:space="preserve"> </w:t>
      </w:r>
      <w:r w:rsidR="00D42B02">
        <w:t xml:space="preserve">wykonania </w:t>
      </w:r>
      <w:r w:rsidR="00C677C4">
        <w:t>narzędzia informatycznego wspierającego monitoring prawa w Projekcie</w:t>
      </w:r>
      <w:r w:rsidR="0090244F" w:rsidRPr="00D05B2C">
        <w:rPr>
          <w:rFonts w:asciiTheme="majorHAnsi" w:hAnsiTheme="majorHAnsi" w:cstheme="majorHAnsi"/>
        </w:rPr>
        <w:t xml:space="preserve"> </w:t>
      </w:r>
      <w:r w:rsidR="00C677C4">
        <w:rPr>
          <w:rFonts w:asciiTheme="majorHAnsi" w:hAnsiTheme="majorHAnsi" w:cstheme="majorHAnsi"/>
        </w:rPr>
        <w:t xml:space="preserve">(dalej Narzędzia) </w:t>
      </w:r>
      <w:r w:rsidR="00CD4A3E" w:rsidRPr="00D05B2C">
        <w:rPr>
          <w:rFonts w:asciiTheme="majorHAnsi" w:hAnsiTheme="majorHAnsi" w:cstheme="majorHAnsi"/>
        </w:rPr>
        <w:t>w</w:t>
      </w:r>
      <w:r w:rsidR="00EE3276">
        <w:rPr>
          <w:rFonts w:asciiTheme="majorHAnsi" w:hAnsiTheme="majorHAnsi" w:cstheme="majorHAnsi"/>
        </w:rPr>
        <w:t xml:space="preserve"> </w:t>
      </w:r>
      <w:r w:rsidR="00CD4A3E" w:rsidRPr="00D05B2C">
        <w:rPr>
          <w:rFonts w:asciiTheme="majorHAnsi" w:hAnsiTheme="majorHAnsi" w:cstheme="majorHAnsi"/>
        </w:rPr>
        <w:t>projekcie „</w:t>
      </w:r>
      <w:proofErr w:type="spellStart"/>
      <w:r w:rsidR="0090244F" w:rsidRPr="00D05B2C">
        <w:rPr>
          <w:rFonts w:asciiTheme="majorHAnsi" w:eastAsia="Times New Roman" w:hAnsiTheme="majorHAnsi" w:cstheme="majorHAnsi"/>
          <w:i/>
          <w:lang w:eastAsia="en-US"/>
        </w:rPr>
        <w:t>Watchdog</w:t>
      </w:r>
      <w:proofErr w:type="spellEnd"/>
      <w:r w:rsidR="0090244F" w:rsidRPr="00D05B2C">
        <w:rPr>
          <w:rFonts w:asciiTheme="majorHAnsi" w:eastAsia="Times New Roman" w:hAnsiTheme="majorHAnsi" w:cstheme="majorHAnsi"/>
          <w:i/>
          <w:lang w:eastAsia="en-US"/>
        </w:rPr>
        <w:t xml:space="preserve"> samorządu gospodarczego - monitorowanie prawa</w:t>
      </w:r>
      <w:r w:rsidR="0090244F" w:rsidRPr="00D05B2C">
        <w:rPr>
          <w:rFonts w:asciiTheme="majorHAnsi" w:hAnsiTheme="majorHAnsi" w:cstheme="majorHAnsi"/>
        </w:rPr>
        <w:t>”</w:t>
      </w:r>
      <w:r w:rsidR="00CD4A3E" w:rsidRPr="00D05B2C">
        <w:rPr>
          <w:rFonts w:asciiTheme="majorHAnsi" w:hAnsiTheme="majorHAnsi" w:cstheme="majorHAnsi"/>
        </w:rPr>
        <w:t xml:space="preserve"> </w:t>
      </w:r>
      <w:r w:rsidR="00CC4ACA" w:rsidRPr="00D05B2C">
        <w:rPr>
          <w:rFonts w:cstheme="majorHAnsi"/>
          <w:bCs/>
        </w:rPr>
        <w:t>realizowanego</w:t>
      </w:r>
      <w:r w:rsidR="00B0372A" w:rsidRPr="00D05B2C">
        <w:rPr>
          <w:rFonts w:cstheme="majorHAnsi"/>
          <w:bCs/>
        </w:rPr>
        <w:t xml:space="preserve"> </w:t>
      </w:r>
      <w:r w:rsidR="00452AE0" w:rsidRPr="00D05B2C">
        <w:rPr>
          <w:rFonts w:cstheme="majorHAnsi"/>
          <w:bCs/>
        </w:rPr>
        <w:t xml:space="preserve">w </w:t>
      </w:r>
      <w:r w:rsidR="00346274" w:rsidRPr="00D05B2C">
        <w:rPr>
          <w:rFonts w:cstheme="majorHAnsi"/>
          <w:bCs/>
        </w:rPr>
        <w:t>oparciu o umowę</w:t>
      </w:r>
      <w:r w:rsidR="00452AE0" w:rsidRPr="00D05B2C">
        <w:rPr>
          <w:rFonts w:cstheme="majorHAnsi"/>
          <w:bCs/>
        </w:rPr>
        <w:t xml:space="preserve"> o</w:t>
      </w:r>
      <w:r w:rsidR="00C677C4">
        <w:rPr>
          <w:rFonts w:cstheme="majorHAnsi"/>
          <w:bCs/>
        </w:rPr>
        <w:t> </w:t>
      </w:r>
      <w:r w:rsidR="00B0372A" w:rsidRPr="00D05B2C">
        <w:rPr>
          <w:rFonts w:cstheme="majorHAnsi"/>
          <w:bCs/>
        </w:rPr>
        <w:t xml:space="preserve">dofinansowanie </w:t>
      </w:r>
      <w:r w:rsidR="00CC4ACA" w:rsidRPr="00D05B2C">
        <w:rPr>
          <w:rFonts w:cstheme="majorHAnsi"/>
          <w:bCs/>
        </w:rPr>
        <w:t xml:space="preserve">Projektu </w:t>
      </w:r>
      <w:r w:rsidR="00B0372A" w:rsidRPr="00D05B2C">
        <w:rPr>
          <w:rFonts w:cstheme="majorHAnsi"/>
          <w:bCs/>
        </w:rPr>
        <w:t xml:space="preserve">podpisaną pomiędzy Zamawiającym a </w:t>
      </w:r>
      <w:r w:rsidR="00CD4A3E" w:rsidRPr="00D05B2C">
        <w:rPr>
          <w:rFonts w:cstheme="majorHAnsi"/>
          <w:bCs/>
        </w:rPr>
        <w:t>Kancelarią Prezesa Rady Ministrów</w:t>
      </w:r>
      <w:r w:rsidR="00AC67E3" w:rsidRPr="00D05B2C">
        <w:rPr>
          <w:rFonts w:cstheme="majorHAnsi"/>
          <w:bCs/>
        </w:rPr>
        <w:t>,</w:t>
      </w:r>
      <w:r w:rsidR="00B0372A" w:rsidRPr="00D05B2C">
        <w:rPr>
          <w:rFonts w:cstheme="majorHAnsi"/>
          <w:bCs/>
        </w:rPr>
        <w:t xml:space="preserve"> </w:t>
      </w:r>
      <w:r w:rsidR="00F77C86" w:rsidRPr="00D05B2C">
        <w:t>oferuję</w:t>
      </w:r>
      <w:r w:rsidRPr="00D05B2C">
        <w:t xml:space="preserve"> wykonanie przedmiotu </w:t>
      </w:r>
      <w:r w:rsidR="00D271F4" w:rsidRPr="00D05B2C">
        <w:t>Z</w:t>
      </w:r>
      <w:r w:rsidRPr="00D05B2C">
        <w:t>amówienia z</w:t>
      </w:r>
      <w:r w:rsidR="00D271F4" w:rsidRPr="00D05B2C">
        <w:t xml:space="preserve">godnie z </w:t>
      </w:r>
      <w:r w:rsidRPr="00D05B2C">
        <w:t>warunkami ok</w:t>
      </w:r>
      <w:r w:rsidR="0070534D" w:rsidRPr="00D05B2C">
        <w:t>reślonymi przez Zamawiającego w </w:t>
      </w:r>
      <w:r w:rsidR="002448D8">
        <w:t>Rozeznaniu</w:t>
      </w:r>
      <w:r w:rsidRPr="00D05B2C">
        <w:t>, za cenę:</w:t>
      </w:r>
      <w:r w:rsidR="008D453F" w:rsidRPr="00D05B2C">
        <w:t xml:space="preserve"> </w:t>
      </w:r>
    </w:p>
    <w:p w14:paraId="450611DF" w14:textId="77777777" w:rsidR="0090244F" w:rsidRPr="00D05B2C" w:rsidRDefault="0090244F" w:rsidP="00612071">
      <w:pPr>
        <w:pStyle w:val="Akapitzlist"/>
        <w:tabs>
          <w:tab w:val="left" w:pos="4176"/>
        </w:tabs>
        <w:spacing w:after="0" w:line="240" w:lineRule="auto"/>
        <w:ind w:left="0"/>
        <w:jc w:val="both"/>
      </w:pPr>
    </w:p>
    <w:p w14:paraId="0F73ADB1" w14:textId="74A4C5D2" w:rsidR="002A0B84" w:rsidRDefault="008D453F" w:rsidP="00612071">
      <w:pPr>
        <w:pStyle w:val="Akapitzlist"/>
        <w:tabs>
          <w:tab w:val="left" w:pos="4176"/>
        </w:tabs>
        <w:spacing w:after="0" w:line="240" w:lineRule="auto"/>
        <w:ind w:left="0"/>
        <w:jc w:val="both"/>
      </w:pPr>
      <w:r w:rsidRPr="00D05B2C">
        <w:t>……</w:t>
      </w:r>
      <w:r w:rsidR="004F3F67" w:rsidRPr="00D05B2C">
        <w:t>…………</w:t>
      </w:r>
      <w:r w:rsidR="002A0B84">
        <w:t>………….……</w:t>
      </w:r>
      <w:r w:rsidR="004F3F67" w:rsidRPr="00D05B2C">
        <w:t>. zł netto (słownie: …………………………</w:t>
      </w:r>
      <w:r w:rsidR="002A0B84">
        <w:t>……………………</w:t>
      </w:r>
      <w:r w:rsidR="004F3F67" w:rsidRPr="00D05B2C">
        <w:t>……………</w:t>
      </w:r>
      <w:r w:rsidR="002A0B84">
        <w:t>…………………….</w:t>
      </w:r>
      <w:r w:rsidR="004F3F67" w:rsidRPr="00D05B2C">
        <w:t>………),</w:t>
      </w:r>
    </w:p>
    <w:p w14:paraId="70460B36" w14:textId="77777777" w:rsidR="002A0B84" w:rsidRDefault="002A0B84" w:rsidP="00612071">
      <w:pPr>
        <w:pStyle w:val="Akapitzlist"/>
        <w:tabs>
          <w:tab w:val="left" w:pos="4176"/>
        </w:tabs>
        <w:spacing w:after="0" w:line="240" w:lineRule="auto"/>
        <w:ind w:left="0"/>
        <w:jc w:val="both"/>
      </w:pPr>
    </w:p>
    <w:p w14:paraId="288CC28A" w14:textId="4B4B6E3F" w:rsidR="002A0B84" w:rsidRDefault="002A0B84" w:rsidP="00612071">
      <w:pPr>
        <w:pStyle w:val="Akapitzlist"/>
        <w:tabs>
          <w:tab w:val="left" w:pos="4176"/>
        </w:tabs>
        <w:spacing w:after="0" w:line="240" w:lineRule="auto"/>
        <w:ind w:left="0"/>
        <w:jc w:val="both"/>
      </w:pPr>
      <w:r>
        <w:t>………………………….</w:t>
      </w:r>
      <w:r w:rsidR="004F3F67" w:rsidRPr="00D05B2C">
        <w:t>…….</w:t>
      </w:r>
      <w:r w:rsidR="00954CA9" w:rsidRPr="00D05B2C">
        <w:t xml:space="preserve"> </w:t>
      </w:r>
      <w:r w:rsidR="004F3F67" w:rsidRPr="00D05B2C">
        <w:t>zł brutto (słownie: ………………………</w:t>
      </w:r>
      <w:r>
        <w:t>……………………………………………………….……</w:t>
      </w:r>
      <w:r w:rsidR="004F3F67" w:rsidRPr="00D05B2C">
        <w:t>….),</w:t>
      </w:r>
    </w:p>
    <w:p w14:paraId="67481F60" w14:textId="77777777" w:rsidR="002A0B84" w:rsidRPr="00FF36C1" w:rsidRDefault="002A0B84" w:rsidP="00612071">
      <w:pPr>
        <w:pStyle w:val="Akapitzlist"/>
        <w:tabs>
          <w:tab w:val="left" w:pos="4176"/>
        </w:tabs>
        <w:spacing w:after="0" w:line="240" w:lineRule="auto"/>
        <w:ind w:left="0"/>
        <w:jc w:val="both"/>
        <w:rPr>
          <w:sz w:val="10"/>
          <w:szCs w:val="10"/>
        </w:rPr>
      </w:pPr>
    </w:p>
    <w:p w14:paraId="5F98B772" w14:textId="77777777" w:rsidR="00950215" w:rsidRPr="00D05B2C" w:rsidRDefault="00950215" w:rsidP="00612071">
      <w:pPr>
        <w:tabs>
          <w:tab w:val="left" w:pos="284"/>
        </w:tabs>
        <w:spacing w:after="0" w:line="240" w:lineRule="auto"/>
        <w:jc w:val="both"/>
        <w:rPr>
          <w:spacing w:val="-4"/>
        </w:rPr>
      </w:pPr>
      <w:r w:rsidRPr="00D05B2C">
        <w:rPr>
          <w:spacing w:val="-4"/>
        </w:rPr>
        <w:t>Składając niniejszą ofertę, oświadczam, że:</w:t>
      </w:r>
    </w:p>
    <w:p w14:paraId="00C286BB" w14:textId="53D124CF" w:rsidR="00B210B6" w:rsidRPr="00D05B2C" w:rsidRDefault="00ED7F70" w:rsidP="00612071">
      <w:pPr>
        <w:pStyle w:val="Akapitzlist"/>
        <w:numPr>
          <w:ilvl w:val="0"/>
          <w:numId w:val="41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ajorHAnsi"/>
          <w:bCs/>
        </w:rPr>
      </w:pPr>
      <w:r w:rsidRPr="00D05B2C">
        <w:t>Z</w:t>
      </w:r>
      <w:r w:rsidR="00B210B6" w:rsidRPr="00D05B2C">
        <w:t>apoznałem/</w:t>
      </w:r>
      <w:proofErr w:type="spellStart"/>
      <w:r w:rsidR="00B210B6" w:rsidRPr="00D05B2C">
        <w:t>am</w:t>
      </w:r>
      <w:proofErr w:type="spellEnd"/>
      <w:r w:rsidR="00950215" w:rsidRPr="00D05B2C">
        <w:t xml:space="preserve"> się z </w:t>
      </w:r>
      <w:r w:rsidR="006133FA">
        <w:t>Rozeznaniem rynku n</w:t>
      </w:r>
      <w:r w:rsidR="00D57385">
        <w:t xml:space="preserve">r </w:t>
      </w:r>
      <w:r w:rsidR="00D42B02">
        <w:t>2</w:t>
      </w:r>
      <w:r w:rsidR="00293574" w:rsidRPr="00D05B2C">
        <w:t>/</w:t>
      </w:r>
      <w:r w:rsidR="0090244F" w:rsidRPr="00D05B2C">
        <w:t>2018</w:t>
      </w:r>
      <w:r w:rsidR="00293574" w:rsidRPr="00D05B2C">
        <w:t>/</w:t>
      </w:r>
      <w:r w:rsidR="0090244F" w:rsidRPr="00D05B2C">
        <w:t>WS</w:t>
      </w:r>
      <w:r w:rsidR="00050E51">
        <w:t>G</w:t>
      </w:r>
      <w:r w:rsidR="00293574" w:rsidRPr="00D05B2C">
        <w:t xml:space="preserve"> </w:t>
      </w:r>
      <w:r w:rsidR="00950215" w:rsidRPr="00D05B2C">
        <w:t xml:space="preserve">z dnia </w:t>
      </w:r>
      <w:r w:rsidR="00D42B02">
        <w:t>5 listopada</w:t>
      </w:r>
      <w:r w:rsidR="006133FA">
        <w:t xml:space="preserve"> </w:t>
      </w:r>
      <w:r w:rsidR="0090244F" w:rsidRPr="00D05B2C">
        <w:t>2018r.</w:t>
      </w:r>
      <w:r w:rsidR="00950215" w:rsidRPr="00D05B2C">
        <w:t xml:space="preserve">, w tym </w:t>
      </w:r>
      <w:r w:rsidR="00B81719" w:rsidRPr="00D05B2C">
        <w:t>przedmiotem Z</w:t>
      </w:r>
      <w:r w:rsidR="00950215" w:rsidRPr="00D05B2C">
        <w:t xml:space="preserve">amówienia </w:t>
      </w:r>
      <w:r w:rsidR="002916D9" w:rsidRPr="00D05B2C">
        <w:t>i </w:t>
      </w:r>
      <w:r w:rsidR="00950215" w:rsidRPr="00D05B2C">
        <w:t>założeniami jego realiza</w:t>
      </w:r>
      <w:r w:rsidRPr="00D05B2C">
        <w:t xml:space="preserve">cji. Do niniejszego </w:t>
      </w:r>
      <w:r w:rsidR="002448D8">
        <w:t>Rozeznania</w:t>
      </w:r>
      <w:r w:rsidRPr="00D05B2C">
        <w:t xml:space="preserve"> i </w:t>
      </w:r>
      <w:r w:rsidR="00950215" w:rsidRPr="00D05B2C">
        <w:t xml:space="preserve">warunków </w:t>
      </w:r>
      <w:r w:rsidR="00B81719" w:rsidRPr="00D05B2C">
        <w:t>realizacji Z</w:t>
      </w:r>
      <w:r w:rsidR="00950215" w:rsidRPr="00D05B2C">
        <w:t xml:space="preserve">amówienia </w:t>
      </w:r>
      <w:r w:rsidR="00B401D1" w:rsidRPr="00D05B2C">
        <w:t>nie wnoszę żadnych zastrzeżeń i uznaję</w:t>
      </w:r>
      <w:r w:rsidR="00950215" w:rsidRPr="00D05B2C">
        <w:t xml:space="preserve"> się </w:t>
      </w:r>
      <w:r w:rsidR="00B401D1" w:rsidRPr="00D05B2C">
        <w:t>za związanego/ą</w:t>
      </w:r>
      <w:r w:rsidR="00574D33" w:rsidRPr="00D05B2C">
        <w:t xml:space="preserve"> określonymi w </w:t>
      </w:r>
      <w:r w:rsidR="002448D8">
        <w:t>Rozeznaniu</w:t>
      </w:r>
      <w:r w:rsidR="00B0372A" w:rsidRPr="00D05B2C">
        <w:t xml:space="preserve"> postanowieniami.</w:t>
      </w:r>
    </w:p>
    <w:p w14:paraId="41B76024" w14:textId="77777777" w:rsidR="00B210B6" w:rsidRPr="00D05B2C" w:rsidRDefault="00ED7F70" w:rsidP="00612071">
      <w:pPr>
        <w:pStyle w:val="Akapitzlist"/>
        <w:numPr>
          <w:ilvl w:val="0"/>
          <w:numId w:val="41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ajorHAnsi"/>
          <w:bCs/>
        </w:rPr>
      </w:pPr>
      <w:r w:rsidRPr="00D05B2C">
        <w:rPr>
          <w:rFonts w:cstheme="majorHAnsi"/>
          <w:bCs/>
        </w:rPr>
        <w:t>P</w:t>
      </w:r>
      <w:r w:rsidR="00B401D1" w:rsidRPr="00D05B2C">
        <w:t>rowadzę</w:t>
      </w:r>
      <w:r w:rsidR="00950215" w:rsidRPr="00D05B2C">
        <w:t xml:space="preserve"> działalność gospodarczą w zakresie objętym przedmiotem Zapytania</w:t>
      </w:r>
      <w:r w:rsidR="00B401D1" w:rsidRPr="00D05B2C">
        <w:t xml:space="preserve"> (</w:t>
      </w:r>
      <w:r w:rsidRPr="00D05B2C">
        <w:rPr>
          <w:i/>
        </w:rPr>
        <w:t>należy</w:t>
      </w:r>
      <w:r w:rsidRPr="00D05B2C">
        <w:t xml:space="preserve"> </w:t>
      </w:r>
      <w:r w:rsidR="004336C9" w:rsidRPr="00D05B2C">
        <w:rPr>
          <w:i/>
        </w:rPr>
        <w:t>skreślić, jeśli nie dotyczy</w:t>
      </w:r>
      <w:r w:rsidR="004336C9" w:rsidRPr="00D05B2C">
        <w:t>)</w:t>
      </w:r>
      <w:r w:rsidRPr="00D05B2C">
        <w:t>.</w:t>
      </w:r>
    </w:p>
    <w:p w14:paraId="24D3E348" w14:textId="77777777" w:rsidR="00FF36C1" w:rsidRPr="00FF36C1" w:rsidRDefault="00ED7F70" w:rsidP="00FF36C1">
      <w:pPr>
        <w:pStyle w:val="Akapitzlist"/>
        <w:numPr>
          <w:ilvl w:val="0"/>
          <w:numId w:val="41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ajorHAnsi"/>
          <w:bCs/>
        </w:rPr>
      </w:pPr>
      <w:r w:rsidRPr="00D05B2C">
        <w:t>W</w:t>
      </w:r>
      <w:r w:rsidR="00950215" w:rsidRPr="00D05B2C">
        <w:t xml:space="preserve"> cenie oferty zostały uwzględnione wszystkie koszty wykonania </w:t>
      </w:r>
      <w:r w:rsidR="00F77C86" w:rsidRPr="00D05B2C">
        <w:t>Z</w:t>
      </w:r>
      <w:r w:rsidRPr="00D05B2C">
        <w:t>amówienia.</w:t>
      </w:r>
    </w:p>
    <w:p w14:paraId="1A8888A9" w14:textId="5FCE095A" w:rsidR="006133FA" w:rsidRPr="00FF36C1" w:rsidRDefault="006133FA" w:rsidP="00FF36C1">
      <w:pPr>
        <w:pStyle w:val="Akapitzlist"/>
        <w:numPr>
          <w:ilvl w:val="0"/>
          <w:numId w:val="41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</w:pPr>
      <w:r w:rsidRPr="00FF36C1">
        <w:t xml:space="preserve">Wyrażam zgodę na przetwarzanie zgodnie z Ustawą z dnia 10 maja 2018 r. o ochronie danych osobowych (Dz.U. 2018 poz. 1000) moich danych osobowych zawartych w przedstawionej Ofercie i załącznikach do Oferty dla potrzeb procesu wyboru wykonawcy w ramach </w:t>
      </w:r>
      <w:r w:rsidR="00FF36C1">
        <w:t xml:space="preserve">Rozeznania rynku </w:t>
      </w:r>
      <w:r w:rsidR="00050E51">
        <w:t>2/</w:t>
      </w:r>
      <w:r w:rsidRPr="00FF36C1">
        <w:t xml:space="preserve">2018/WSG z dnia </w:t>
      </w:r>
      <w:r w:rsidR="00050E51">
        <w:t>5 listopada</w:t>
      </w:r>
      <w:bookmarkStart w:id="0" w:name="_GoBack"/>
      <w:bookmarkEnd w:id="0"/>
      <w:r w:rsidR="00FF36C1">
        <w:t xml:space="preserve"> </w:t>
      </w:r>
      <w:r w:rsidRPr="00FF36C1">
        <w:t>2018r. realizowanego przez Polską Izbę Firm Szkoleniowych.</w:t>
      </w:r>
    </w:p>
    <w:p w14:paraId="41D62F63" w14:textId="77777777" w:rsidR="00B210B6" w:rsidRPr="00D05B2C" w:rsidRDefault="00ED7F70" w:rsidP="00612071">
      <w:pPr>
        <w:pStyle w:val="Akapitzlist"/>
        <w:numPr>
          <w:ilvl w:val="0"/>
          <w:numId w:val="41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ajorHAnsi"/>
          <w:bCs/>
        </w:rPr>
      </w:pPr>
      <w:r w:rsidRPr="00D05B2C">
        <w:t>J</w:t>
      </w:r>
      <w:r w:rsidR="00B401D1" w:rsidRPr="00D05B2C">
        <w:t>estem związany</w:t>
      </w:r>
      <w:r w:rsidR="004336C9" w:rsidRPr="00D05B2C">
        <w:t>/a</w:t>
      </w:r>
      <w:r w:rsidR="00950215" w:rsidRPr="00D05B2C">
        <w:t xml:space="preserve"> niniejszą ofertą przez okr</w:t>
      </w:r>
      <w:r w:rsidR="00BE5160" w:rsidRPr="00D05B2C">
        <w:t>es 3</w:t>
      </w:r>
      <w:r w:rsidR="00950215" w:rsidRPr="00D05B2C">
        <w:t>0 dni licząc od dnia u</w:t>
      </w:r>
      <w:r w:rsidR="002916D9" w:rsidRPr="00D05B2C">
        <w:t>pływu terminu składania ofert w </w:t>
      </w:r>
      <w:r w:rsidR="00950215" w:rsidRPr="00D05B2C">
        <w:t>odpowiedzi na Zapytanie</w:t>
      </w:r>
      <w:r w:rsidR="00B210B6" w:rsidRPr="00D05B2C">
        <w:t>.</w:t>
      </w:r>
    </w:p>
    <w:p w14:paraId="50E4B132" w14:textId="77777777" w:rsidR="00ED7F70" w:rsidRPr="00D05B2C" w:rsidRDefault="00ED7F70" w:rsidP="00612071">
      <w:pPr>
        <w:pStyle w:val="Akapitzlist"/>
        <w:numPr>
          <w:ilvl w:val="0"/>
          <w:numId w:val="41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ajorHAnsi"/>
          <w:bCs/>
        </w:rPr>
      </w:pPr>
      <w:r w:rsidRPr="00D05B2C">
        <w:t>D</w:t>
      </w:r>
      <w:r w:rsidR="00950215" w:rsidRPr="00D05B2C">
        <w:rPr>
          <w:rFonts w:cstheme="majorHAnsi"/>
        </w:rPr>
        <w:t xml:space="preserve">o niniejszego formularza są załączone i stanowią integralną część </w:t>
      </w:r>
      <w:r w:rsidR="000E52EA" w:rsidRPr="00D05B2C">
        <w:rPr>
          <w:rFonts w:cstheme="majorHAnsi"/>
        </w:rPr>
        <w:t>o</w:t>
      </w:r>
      <w:r w:rsidRPr="00D05B2C">
        <w:rPr>
          <w:rFonts w:cstheme="majorHAnsi"/>
        </w:rPr>
        <w:t>ferty następujące dokumenty:</w:t>
      </w:r>
    </w:p>
    <w:p w14:paraId="706EA8E6" w14:textId="4C621883" w:rsidR="00ED7F70" w:rsidRPr="00D05B2C" w:rsidRDefault="00301F3C" w:rsidP="00612071">
      <w:pPr>
        <w:pStyle w:val="Standardowy0"/>
        <w:numPr>
          <w:ilvl w:val="0"/>
          <w:numId w:val="42"/>
        </w:numPr>
        <w:tabs>
          <w:tab w:val="left" w:pos="567"/>
        </w:tabs>
        <w:ind w:left="426" w:hanging="142"/>
        <w:jc w:val="both"/>
        <w:rPr>
          <w:rFonts w:ascii="Calibri" w:hAnsi="Calibri" w:cstheme="majorHAnsi"/>
          <w:sz w:val="22"/>
          <w:szCs w:val="22"/>
        </w:rPr>
      </w:pPr>
      <w:r w:rsidRPr="00D05B2C">
        <w:rPr>
          <w:rFonts w:ascii="Calibri" w:hAnsi="Calibri" w:cstheme="majorHAnsi"/>
          <w:b/>
          <w:sz w:val="22"/>
          <w:szCs w:val="22"/>
        </w:rPr>
        <w:t>W</w:t>
      </w:r>
      <w:r w:rsidR="00F77C86" w:rsidRPr="00D05B2C">
        <w:rPr>
          <w:rFonts w:ascii="Calibri" w:hAnsi="Calibri" w:cstheme="majorHAnsi"/>
          <w:b/>
          <w:sz w:val="22"/>
          <w:szCs w:val="22"/>
        </w:rPr>
        <w:t xml:space="preserve">ykaz </w:t>
      </w:r>
      <w:r w:rsidR="004F3F67" w:rsidRPr="00D05B2C">
        <w:rPr>
          <w:rFonts w:ascii="Calibri" w:hAnsi="Calibri" w:cstheme="majorHAnsi"/>
          <w:b/>
          <w:sz w:val="22"/>
          <w:szCs w:val="22"/>
        </w:rPr>
        <w:t xml:space="preserve">doświadczenia </w:t>
      </w:r>
      <w:r w:rsidR="004F3F67" w:rsidRPr="00D05B2C">
        <w:rPr>
          <w:rFonts w:ascii="Calibri" w:hAnsi="Calibri" w:cstheme="majorHAnsi"/>
          <w:sz w:val="22"/>
          <w:szCs w:val="22"/>
        </w:rPr>
        <w:t>zgodny</w:t>
      </w:r>
      <w:r w:rsidR="004F3F67" w:rsidRPr="00D05B2C">
        <w:rPr>
          <w:rFonts w:ascii="Calibri" w:hAnsi="Calibri" w:cstheme="majorHAnsi"/>
          <w:b/>
          <w:sz w:val="22"/>
          <w:szCs w:val="22"/>
        </w:rPr>
        <w:t xml:space="preserve"> </w:t>
      </w:r>
      <w:r w:rsidR="00F77C86" w:rsidRPr="00D05B2C">
        <w:rPr>
          <w:rFonts w:ascii="Calibri" w:hAnsi="Calibri" w:cstheme="majorHAnsi"/>
          <w:sz w:val="22"/>
          <w:szCs w:val="22"/>
        </w:rPr>
        <w:t>z</w:t>
      </w:r>
      <w:r w:rsidR="003323A5" w:rsidRPr="00D05B2C">
        <w:rPr>
          <w:rFonts w:ascii="Calibri" w:hAnsi="Calibri" w:cstheme="majorHAnsi"/>
          <w:sz w:val="22"/>
          <w:szCs w:val="22"/>
        </w:rPr>
        <w:t>e</w:t>
      </w:r>
      <w:r w:rsidR="00F77C86" w:rsidRPr="00D05B2C">
        <w:rPr>
          <w:rFonts w:ascii="Calibri" w:hAnsi="Calibri" w:cstheme="majorHAnsi"/>
          <w:sz w:val="22"/>
          <w:szCs w:val="22"/>
        </w:rPr>
        <w:t xml:space="preserve"> wzorem określonym w z</w:t>
      </w:r>
      <w:r w:rsidR="00950215" w:rsidRPr="00D05B2C">
        <w:rPr>
          <w:rFonts w:ascii="Calibri" w:hAnsi="Calibri" w:cstheme="majorHAnsi"/>
          <w:sz w:val="22"/>
          <w:szCs w:val="22"/>
        </w:rPr>
        <w:t>ałącznik</w:t>
      </w:r>
      <w:r w:rsidR="00F77C86" w:rsidRPr="00D05B2C">
        <w:rPr>
          <w:rFonts w:ascii="Calibri" w:hAnsi="Calibri" w:cstheme="majorHAnsi"/>
          <w:sz w:val="22"/>
          <w:szCs w:val="22"/>
        </w:rPr>
        <w:t xml:space="preserve">u </w:t>
      </w:r>
      <w:r w:rsidR="00950215" w:rsidRPr="00D05B2C">
        <w:rPr>
          <w:rFonts w:ascii="Calibri" w:hAnsi="Calibri" w:cstheme="majorHAnsi"/>
          <w:sz w:val="22"/>
          <w:szCs w:val="22"/>
        </w:rPr>
        <w:t>nr 2</w:t>
      </w:r>
      <w:r w:rsidR="00F77C86" w:rsidRPr="00D05B2C">
        <w:rPr>
          <w:rFonts w:ascii="Calibri" w:hAnsi="Calibri" w:cstheme="majorHAnsi"/>
          <w:sz w:val="22"/>
          <w:szCs w:val="22"/>
        </w:rPr>
        <w:t xml:space="preserve"> do Zapytania</w:t>
      </w:r>
      <w:r w:rsidR="006133FA">
        <w:rPr>
          <w:rFonts w:ascii="Calibri" w:hAnsi="Calibri" w:cstheme="majorHAnsi"/>
          <w:sz w:val="22"/>
          <w:szCs w:val="22"/>
        </w:rPr>
        <w:t>,</w:t>
      </w:r>
    </w:p>
    <w:p w14:paraId="309846E8" w14:textId="29B0D331" w:rsidR="00325EC8" w:rsidRPr="00D05B2C" w:rsidRDefault="00325EC8" w:rsidP="00612071">
      <w:pPr>
        <w:pStyle w:val="Standardowy0"/>
        <w:numPr>
          <w:ilvl w:val="0"/>
          <w:numId w:val="42"/>
        </w:numPr>
        <w:tabs>
          <w:tab w:val="left" w:pos="567"/>
        </w:tabs>
        <w:ind w:left="426" w:hanging="142"/>
        <w:jc w:val="both"/>
        <w:rPr>
          <w:rFonts w:ascii="Calibri" w:hAnsi="Calibri" w:cstheme="majorHAnsi"/>
          <w:sz w:val="22"/>
          <w:szCs w:val="22"/>
        </w:rPr>
      </w:pPr>
      <w:r w:rsidRPr="00D05B2C">
        <w:rPr>
          <w:rFonts w:asciiTheme="majorHAnsi" w:hAnsiTheme="majorHAnsi" w:cstheme="majorHAnsi"/>
          <w:b/>
          <w:sz w:val="22"/>
          <w:szCs w:val="22"/>
        </w:rPr>
        <w:t xml:space="preserve">Oświadczenie o zatrudnieniu, </w:t>
      </w:r>
      <w:r w:rsidRPr="00D05B2C">
        <w:rPr>
          <w:rFonts w:asciiTheme="majorHAnsi" w:hAnsiTheme="majorHAnsi" w:cstheme="majorHAnsi"/>
          <w:sz w:val="22"/>
          <w:szCs w:val="22"/>
        </w:rPr>
        <w:t>zgodne ze w</w:t>
      </w:r>
      <w:r w:rsidR="0090244F" w:rsidRPr="00D05B2C">
        <w:rPr>
          <w:rFonts w:asciiTheme="majorHAnsi" w:hAnsiTheme="majorHAnsi" w:cstheme="majorHAnsi"/>
          <w:sz w:val="22"/>
          <w:szCs w:val="22"/>
        </w:rPr>
        <w:t xml:space="preserve">zorem stanowiącym załącznik nr </w:t>
      </w:r>
      <w:r w:rsidR="00D42B02">
        <w:rPr>
          <w:rFonts w:asciiTheme="majorHAnsi" w:hAnsiTheme="majorHAnsi" w:cstheme="majorHAnsi"/>
          <w:sz w:val="22"/>
          <w:szCs w:val="22"/>
        </w:rPr>
        <w:t>3</w:t>
      </w:r>
      <w:r w:rsidRPr="00D05B2C">
        <w:rPr>
          <w:rFonts w:asciiTheme="majorHAnsi" w:hAnsiTheme="majorHAnsi" w:cstheme="majorHAnsi"/>
          <w:sz w:val="22"/>
          <w:szCs w:val="22"/>
        </w:rPr>
        <w:t xml:space="preserve"> do Zapytania,</w:t>
      </w:r>
    </w:p>
    <w:p w14:paraId="5803AA78" w14:textId="7FA2C561" w:rsidR="00B210B6" w:rsidRPr="00D05B2C" w:rsidRDefault="00B210B6" w:rsidP="00612071">
      <w:pPr>
        <w:pStyle w:val="Standardowy0"/>
        <w:numPr>
          <w:ilvl w:val="0"/>
          <w:numId w:val="41"/>
        </w:numPr>
        <w:tabs>
          <w:tab w:val="left" w:pos="284"/>
        </w:tabs>
        <w:ind w:left="284" w:hanging="284"/>
        <w:jc w:val="both"/>
        <w:rPr>
          <w:rFonts w:ascii="Calibri" w:hAnsi="Calibri"/>
          <w:sz w:val="22"/>
          <w:szCs w:val="22"/>
        </w:rPr>
      </w:pPr>
      <w:r w:rsidRPr="00D05B2C">
        <w:rPr>
          <w:rFonts w:ascii="Calibri" w:hAnsi="Calibri"/>
          <w:sz w:val="22"/>
          <w:szCs w:val="22"/>
        </w:rPr>
        <w:t>O</w:t>
      </w:r>
      <w:r w:rsidR="00ED7F70" w:rsidRPr="00D05B2C">
        <w:rPr>
          <w:rFonts w:ascii="Calibri" w:hAnsi="Calibri"/>
          <w:sz w:val="22"/>
          <w:szCs w:val="22"/>
        </w:rPr>
        <w:t>fertę składam</w:t>
      </w:r>
      <w:r w:rsidR="00950215" w:rsidRPr="00D05B2C">
        <w:rPr>
          <w:rFonts w:ascii="Calibri" w:hAnsi="Calibri"/>
          <w:sz w:val="22"/>
          <w:szCs w:val="22"/>
        </w:rPr>
        <w:t xml:space="preserve"> na </w:t>
      </w:r>
      <w:r w:rsidR="004D46C9" w:rsidRPr="00D05B2C">
        <w:rPr>
          <w:rFonts w:ascii="Calibri" w:hAnsi="Calibri"/>
          <w:sz w:val="22"/>
          <w:szCs w:val="22"/>
        </w:rPr>
        <w:t>…</w:t>
      </w:r>
      <w:proofErr w:type="gramStart"/>
      <w:r w:rsidR="004D46C9" w:rsidRPr="00D05B2C">
        <w:rPr>
          <w:rFonts w:ascii="Calibri" w:hAnsi="Calibri"/>
          <w:sz w:val="22"/>
          <w:szCs w:val="22"/>
        </w:rPr>
        <w:t>…….</w:t>
      </w:r>
      <w:proofErr w:type="gramEnd"/>
      <w:r w:rsidR="004D46C9" w:rsidRPr="00D05B2C">
        <w:rPr>
          <w:rFonts w:ascii="Calibri" w:hAnsi="Calibri"/>
          <w:sz w:val="22"/>
          <w:szCs w:val="22"/>
        </w:rPr>
        <w:t>.</w:t>
      </w:r>
      <w:r w:rsidR="00950215" w:rsidRPr="00D05B2C">
        <w:rPr>
          <w:rFonts w:ascii="Calibri" w:hAnsi="Calibri"/>
          <w:sz w:val="22"/>
          <w:szCs w:val="22"/>
        </w:rPr>
        <w:t xml:space="preserve"> kolejno ponumerowanych stronach</w:t>
      </w:r>
      <w:r w:rsidRPr="00D05B2C">
        <w:rPr>
          <w:rFonts w:ascii="Calibri" w:hAnsi="Calibri"/>
          <w:sz w:val="22"/>
          <w:szCs w:val="22"/>
        </w:rPr>
        <w:t>.</w:t>
      </w:r>
    </w:p>
    <w:p w14:paraId="1FAFAC1E" w14:textId="77777777" w:rsidR="00950215" w:rsidRPr="00D05B2C" w:rsidRDefault="00B210B6" w:rsidP="00612071">
      <w:pPr>
        <w:pStyle w:val="Standardowy0"/>
        <w:numPr>
          <w:ilvl w:val="0"/>
          <w:numId w:val="41"/>
        </w:numPr>
        <w:tabs>
          <w:tab w:val="left" w:pos="284"/>
        </w:tabs>
        <w:ind w:left="284" w:hanging="284"/>
        <w:jc w:val="both"/>
        <w:rPr>
          <w:rFonts w:ascii="Calibri" w:hAnsi="Calibri"/>
          <w:sz w:val="22"/>
          <w:szCs w:val="22"/>
        </w:rPr>
      </w:pPr>
      <w:r w:rsidRPr="00D05B2C">
        <w:rPr>
          <w:rFonts w:ascii="Calibri" w:hAnsi="Calibri"/>
          <w:sz w:val="22"/>
          <w:szCs w:val="22"/>
        </w:rPr>
        <w:t xml:space="preserve">W </w:t>
      </w:r>
      <w:r w:rsidR="00950215" w:rsidRPr="00D05B2C">
        <w:rPr>
          <w:rFonts w:ascii="Calibri" w:hAnsi="Calibri"/>
          <w:sz w:val="22"/>
          <w:szCs w:val="22"/>
        </w:rPr>
        <w:t>przypadku</w:t>
      </w:r>
      <w:r w:rsidR="00950215" w:rsidRPr="00D05B2C">
        <w:rPr>
          <w:rFonts w:ascii="Calibri" w:hAnsi="Calibri"/>
          <w:b/>
          <w:sz w:val="22"/>
          <w:szCs w:val="22"/>
        </w:rPr>
        <w:t xml:space="preserve"> </w:t>
      </w:r>
      <w:r w:rsidR="00950215" w:rsidRPr="00D05B2C">
        <w:rPr>
          <w:rFonts w:ascii="Calibri" w:hAnsi="Calibri"/>
          <w:sz w:val="22"/>
          <w:szCs w:val="22"/>
        </w:rPr>
        <w:t xml:space="preserve">wyboru </w:t>
      </w:r>
      <w:r w:rsidR="00ED7F70" w:rsidRPr="00D05B2C">
        <w:rPr>
          <w:rFonts w:ascii="Calibri" w:hAnsi="Calibri"/>
          <w:sz w:val="22"/>
          <w:szCs w:val="22"/>
        </w:rPr>
        <w:t xml:space="preserve">niniejszej </w:t>
      </w:r>
      <w:r w:rsidRPr="00D05B2C">
        <w:rPr>
          <w:rFonts w:ascii="Calibri" w:hAnsi="Calibri"/>
          <w:sz w:val="22"/>
          <w:szCs w:val="22"/>
        </w:rPr>
        <w:t>oferty zobowiązuję</w:t>
      </w:r>
      <w:r w:rsidR="00950215" w:rsidRPr="00D05B2C">
        <w:rPr>
          <w:rFonts w:ascii="Calibri" w:hAnsi="Calibri"/>
          <w:sz w:val="22"/>
          <w:szCs w:val="22"/>
        </w:rPr>
        <w:t xml:space="preserve"> się do </w:t>
      </w:r>
      <w:r w:rsidR="00950215" w:rsidRPr="00D05B2C">
        <w:rPr>
          <w:rFonts w:ascii="Calibri" w:hAnsi="Calibri"/>
          <w:bCs/>
          <w:sz w:val="22"/>
          <w:szCs w:val="22"/>
        </w:rPr>
        <w:t xml:space="preserve">podpisania umowy </w:t>
      </w:r>
      <w:r w:rsidR="0062121D" w:rsidRPr="00D05B2C">
        <w:rPr>
          <w:rFonts w:ascii="Calibri" w:hAnsi="Calibri"/>
          <w:bCs/>
          <w:sz w:val="22"/>
          <w:szCs w:val="22"/>
        </w:rPr>
        <w:t xml:space="preserve">wg wzoru wskazanego przez Zamawiającego i uzgodnionego między Stronami </w:t>
      </w:r>
      <w:r w:rsidR="00950215" w:rsidRPr="00D05B2C">
        <w:rPr>
          <w:rFonts w:ascii="Calibri" w:hAnsi="Calibri"/>
          <w:bCs/>
          <w:sz w:val="22"/>
          <w:szCs w:val="22"/>
        </w:rPr>
        <w:t>w terminie i miejscu wskazanym przez Zamawiającego.</w:t>
      </w:r>
    </w:p>
    <w:p w14:paraId="5764CB29" w14:textId="40262772" w:rsidR="004D46C9" w:rsidRPr="00D05B2C" w:rsidRDefault="00FF36C1" w:rsidP="00FF36C1">
      <w:pPr>
        <w:tabs>
          <w:tab w:val="left" w:pos="709"/>
          <w:tab w:val="left" w:pos="4170"/>
        </w:tabs>
        <w:spacing w:after="120" w:line="240" w:lineRule="auto"/>
        <w:ind w:left="720"/>
        <w:jc w:val="both"/>
        <w:rPr>
          <w:spacing w:val="-4"/>
        </w:rPr>
      </w:pPr>
      <w:r>
        <w:rPr>
          <w:spacing w:val="-4"/>
        </w:rPr>
        <w:tab/>
      </w:r>
    </w:p>
    <w:p w14:paraId="50D2CCF1" w14:textId="77777777" w:rsidR="00452AE0" w:rsidRPr="00FF36C1" w:rsidRDefault="00452AE0" w:rsidP="00BF7D3F">
      <w:pPr>
        <w:tabs>
          <w:tab w:val="left" w:pos="709"/>
        </w:tabs>
        <w:spacing w:after="120" w:line="240" w:lineRule="auto"/>
        <w:ind w:left="720"/>
        <w:jc w:val="both"/>
        <w:rPr>
          <w:spacing w:val="-4"/>
          <w:sz w:val="8"/>
          <w:szCs w:val="8"/>
        </w:rPr>
      </w:pPr>
    </w:p>
    <w:p w14:paraId="420D2CB7" w14:textId="7AD78C15" w:rsidR="00950215" w:rsidRPr="00D05B2C" w:rsidRDefault="00452AE0" w:rsidP="00FF36C1">
      <w:pPr>
        <w:tabs>
          <w:tab w:val="left" w:pos="709"/>
        </w:tabs>
        <w:spacing w:after="0" w:line="240" w:lineRule="auto"/>
        <w:ind w:left="720"/>
        <w:jc w:val="both"/>
        <w:rPr>
          <w:spacing w:val="-4"/>
        </w:rPr>
      </w:pPr>
      <w:r w:rsidRPr="00D05B2C">
        <w:rPr>
          <w:spacing w:val="-4"/>
        </w:rPr>
        <w:tab/>
      </w:r>
      <w:r w:rsidRPr="00D05B2C">
        <w:rPr>
          <w:spacing w:val="-4"/>
        </w:rPr>
        <w:tab/>
      </w:r>
      <w:r w:rsidRPr="00D05B2C">
        <w:rPr>
          <w:spacing w:val="-4"/>
        </w:rPr>
        <w:tab/>
      </w:r>
      <w:r w:rsidR="00FF36C1">
        <w:rPr>
          <w:spacing w:val="-4"/>
        </w:rPr>
        <w:t>………………………..</w:t>
      </w:r>
      <w:r w:rsidRPr="00D05B2C">
        <w:rPr>
          <w:spacing w:val="-4"/>
        </w:rPr>
        <w:t>………..</w:t>
      </w:r>
      <w:r w:rsidR="00ED7F70" w:rsidRPr="00D05B2C">
        <w:rPr>
          <w:spacing w:val="-4"/>
        </w:rPr>
        <w:t>……</w:t>
      </w:r>
      <w:r w:rsidR="00950215" w:rsidRPr="00D05B2C">
        <w:rPr>
          <w:spacing w:val="-4"/>
        </w:rPr>
        <w:t>…………………………….………………………………</w:t>
      </w:r>
      <w:r w:rsidRPr="00D05B2C">
        <w:rPr>
          <w:spacing w:val="-4"/>
        </w:rPr>
        <w:t>…….</w:t>
      </w:r>
      <w:r w:rsidR="00950215" w:rsidRPr="00D05B2C">
        <w:rPr>
          <w:spacing w:val="-4"/>
        </w:rPr>
        <w:t>.</w:t>
      </w:r>
    </w:p>
    <w:p w14:paraId="0E79494B" w14:textId="7990B96B" w:rsidR="00A63811" w:rsidRPr="00D05B2C" w:rsidRDefault="00FF36C1" w:rsidP="00FF36C1">
      <w:pPr>
        <w:spacing w:after="0" w:line="240" w:lineRule="auto"/>
        <w:ind w:left="2124"/>
        <w:rPr>
          <w:rFonts w:cstheme="majorHAnsi"/>
          <w:b/>
          <w:spacing w:val="-4"/>
          <w:sz w:val="18"/>
          <w:szCs w:val="18"/>
          <w:lang w:eastAsia="en-US"/>
        </w:rPr>
      </w:pPr>
      <w:r>
        <w:rPr>
          <w:i/>
          <w:spacing w:val="-4"/>
          <w:sz w:val="18"/>
          <w:szCs w:val="18"/>
        </w:rPr>
        <w:t xml:space="preserve">                  </w:t>
      </w:r>
      <w:r w:rsidR="00950215" w:rsidRPr="00D05B2C">
        <w:rPr>
          <w:i/>
          <w:spacing w:val="-4"/>
          <w:sz w:val="18"/>
          <w:szCs w:val="18"/>
        </w:rPr>
        <w:t xml:space="preserve">miejsce, data i </w:t>
      </w:r>
      <w:r w:rsidR="004630A5" w:rsidRPr="00D05B2C">
        <w:rPr>
          <w:rFonts w:cs="Times New Roman"/>
          <w:i/>
          <w:spacing w:val="-4"/>
          <w:sz w:val="18"/>
          <w:szCs w:val="18"/>
        </w:rPr>
        <w:t>podpis</w:t>
      </w:r>
      <w:r w:rsidR="00ED7F70" w:rsidRPr="00D05B2C">
        <w:rPr>
          <w:rFonts w:cs="Times New Roman"/>
          <w:i/>
          <w:spacing w:val="-4"/>
          <w:sz w:val="18"/>
          <w:szCs w:val="18"/>
        </w:rPr>
        <w:t xml:space="preserve"> </w:t>
      </w:r>
      <w:r w:rsidR="00301F3C" w:rsidRPr="00D05B2C">
        <w:rPr>
          <w:rFonts w:cs="Times New Roman"/>
          <w:i/>
          <w:spacing w:val="-4"/>
          <w:sz w:val="18"/>
          <w:szCs w:val="18"/>
        </w:rPr>
        <w:t>Oferenta</w:t>
      </w:r>
      <w:r w:rsidR="00ED7F70" w:rsidRPr="00D05B2C">
        <w:rPr>
          <w:rFonts w:cs="Times New Roman"/>
          <w:i/>
          <w:spacing w:val="-4"/>
          <w:sz w:val="18"/>
          <w:szCs w:val="18"/>
        </w:rPr>
        <w:t>/</w:t>
      </w:r>
      <w:r w:rsidR="00301F3C" w:rsidRPr="00D05B2C">
        <w:rPr>
          <w:rFonts w:cs="Times New Roman"/>
          <w:i/>
          <w:spacing w:val="-4"/>
          <w:sz w:val="18"/>
          <w:szCs w:val="18"/>
        </w:rPr>
        <w:t xml:space="preserve">ki </w:t>
      </w:r>
      <w:r w:rsidR="00452AE0" w:rsidRPr="00D05B2C">
        <w:rPr>
          <w:rFonts w:cs="Times New Roman"/>
          <w:i/>
          <w:spacing w:val="-4"/>
          <w:sz w:val="18"/>
          <w:szCs w:val="18"/>
        </w:rPr>
        <w:t>lub osoby/osób</w:t>
      </w:r>
      <w:r>
        <w:rPr>
          <w:rFonts w:cs="Times New Roman"/>
          <w:i/>
          <w:spacing w:val="-4"/>
          <w:sz w:val="18"/>
          <w:szCs w:val="18"/>
        </w:rPr>
        <w:t xml:space="preserve"> </w:t>
      </w:r>
      <w:r w:rsidR="00452AE0" w:rsidRPr="00D05B2C">
        <w:rPr>
          <w:rFonts w:cs="Times New Roman"/>
          <w:i/>
          <w:spacing w:val="-4"/>
          <w:sz w:val="18"/>
          <w:szCs w:val="18"/>
        </w:rPr>
        <w:t>uprawnionych do reprezentacji Oferenta</w:t>
      </w:r>
      <w:r w:rsidR="00A63811" w:rsidRPr="00D05B2C">
        <w:rPr>
          <w:rFonts w:cstheme="majorHAnsi"/>
          <w:b/>
          <w:spacing w:val="-4"/>
          <w:sz w:val="18"/>
          <w:szCs w:val="18"/>
          <w:lang w:eastAsia="en-US"/>
        </w:rPr>
        <w:br w:type="page"/>
      </w:r>
    </w:p>
    <w:p w14:paraId="5DFD696F" w14:textId="77777777" w:rsidR="00BF7D3F" w:rsidRPr="00D05B2C" w:rsidRDefault="00BF7D3F" w:rsidP="004336C9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</w:p>
    <w:p w14:paraId="5DC2A116" w14:textId="77777777" w:rsidR="00BF7D3F" w:rsidRPr="00D05B2C" w:rsidRDefault="00BF7D3F" w:rsidP="004336C9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</w:p>
    <w:p w14:paraId="0EAABA10" w14:textId="77777777" w:rsidR="00BF7D3F" w:rsidRPr="00D05B2C" w:rsidRDefault="00BF7D3F" w:rsidP="004336C9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</w:p>
    <w:p w14:paraId="46B0AEF6" w14:textId="77777777" w:rsidR="00BF7D3F" w:rsidRPr="00D05B2C" w:rsidRDefault="00BF7D3F" w:rsidP="004336C9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</w:p>
    <w:p w14:paraId="0334E139" w14:textId="77777777" w:rsidR="00BF7D3F" w:rsidRPr="00D05B2C" w:rsidRDefault="00BF7D3F" w:rsidP="004336C9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</w:p>
    <w:p w14:paraId="1EB0F09F" w14:textId="77777777" w:rsidR="00BF7D3F" w:rsidRPr="00D05B2C" w:rsidRDefault="00BF7D3F" w:rsidP="004336C9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</w:p>
    <w:p w14:paraId="050BBDFD" w14:textId="77777777" w:rsidR="00BF7D3F" w:rsidRPr="00D05B2C" w:rsidRDefault="00BF7D3F" w:rsidP="004336C9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</w:p>
    <w:p w14:paraId="2E843C32" w14:textId="77777777" w:rsidR="00BF7D3F" w:rsidRPr="00D05B2C" w:rsidRDefault="00BF7D3F" w:rsidP="004336C9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</w:p>
    <w:p w14:paraId="2206273A" w14:textId="77777777" w:rsidR="00BF7D3F" w:rsidRPr="00D05B2C" w:rsidRDefault="00BF7D3F" w:rsidP="004336C9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</w:p>
    <w:p w14:paraId="611BA679" w14:textId="77777777" w:rsidR="00BF7D3F" w:rsidRPr="00D05B2C" w:rsidRDefault="00BF7D3F" w:rsidP="004336C9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</w:p>
    <w:p w14:paraId="7CCE57F4" w14:textId="77777777" w:rsidR="004336C9" w:rsidRPr="00D05B2C" w:rsidRDefault="00841208" w:rsidP="004336C9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  <w:r w:rsidRPr="00D05B2C">
        <w:rPr>
          <w:rFonts w:asciiTheme="majorHAnsi" w:hAnsiTheme="majorHAnsi" w:cstheme="majorHAnsi"/>
          <w:b/>
          <w:sz w:val="28"/>
          <w:szCs w:val="28"/>
          <w:lang w:eastAsia="en-US"/>
        </w:rPr>
        <w:t>Załączn</w:t>
      </w:r>
      <w:r w:rsidR="00346274" w:rsidRPr="00D05B2C">
        <w:rPr>
          <w:rFonts w:asciiTheme="majorHAnsi" w:hAnsiTheme="majorHAnsi" w:cstheme="majorHAnsi"/>
          <w:b/>
          <w:sz w:val="28"/>
          <w:szCs w:val="28"/>
          <w:lang w:eastAsia="en-US"/>
        </w:rPr>
        <w:t>ik nr 2 do zapytania ofertowego</w:t>
      </w:r>
    </w:p>
    <w:p w14:paraId="13113057" w14:textId="77777777" w:rsidR="003E24E1" w:rsidRPr="00D05B2C" w:rsidRDefault="003E24E1" w:rsidP="004336C9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</w:p>
    <w:p w14:paraId="15784775" w14:textId="77777777" w:rsidR="004336C9" w:rsidRPr="00D05B2C" w:rsidRDefault="004336C9" w:rsidP="004336C9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  <w:r w:rsidRPr="00D05B2C">
        <w:rPr>
          <w:rFonts w:asciiTheme="majorHAnsi" w:hAnsiTheme="majorHAnsi" w:cstheme="majorHAnsi"/>
          <w:b/>
          <w:sz w:val="28"/>
          <w:szCs w:val="28"/>
          <w:lang w:eastAsia="en-US"/>
        </w:rPr>
        <w:t xml:space="preserve">WYKAZ </w:t>
      </w:r>
      <w:r w:rsidR="004C6796" w:rsidRPr="00D05B2C">
        <w:rPr>
          <w:rFonts w:asciiTheme="majorHAnsi" w:hAnsiTheme="majorHAnsi" w:cstheme="majorHAnsi"/>
          <w:b/>
          <w:sz w:val="28"/>
          <w:szCs w:val="28"/>
          <w:lang w:eastAsia="en-US"/>
        </w:rPr>
        <w:t>DOŚWIADCZENIA</w:t>
      </w:r>
    </w:p>
    <w:p w14:paraId="425A22C7" w14:textId="77777777" w:rsidR="00C829E9" w:rsidRPr="00D05B2C" w:rsidRDefault="004336C9">
      <w:pPr>
        <w:suppressAutoHyphens w:val="0"/>
        <w:spacing w:after="0" w:line="240" w:lineRule="auto"/>
        <w:rPr>
          <w:rFonts w:asciiTheme="majorHAnsi" w:hAnsiTheme="majorHAnsi" w:cstheme="majorHAnsi"/>
          <w:b/>
          <w:lang w:eastAsia="en-US"/>
        </w:rPr>
        <w:sectPr w:rsidR="00C829E9" w:rsidRPr="00D05B2C" w:rsidSect="00FE56F9">
          <w:footerReference w:type="default" r:id="rId8"/>
          <w:pgSz w:w="11905" w:h="16837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D05B2C">
        <w:rPr>
          <w:rFonts w:asciiTheme="majorHAnsi" w:hAnsiTheme="majorHAnsi" w:cstheme="majorHAnsi"/>
          <w:b/>
          <w:lang w:eastAsia="en-US"/>
        </w:rPr>
        <w:br w:type="page"/>
      </w:r>
    </w:p>
    <w:p w14:paraId="16F50CE1" w14:textId="77777777" w:rsidR="004C6796" w:rsidRPr="00D05B2C" w:rsidRDefault="00841208" w:rsidP="00110263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  <w:r w:rsidRPr="00D05B2C">
        <w:rPr>
          <w:rFonts w:asciiTheme="majorHAnsi" w:hAnsiTheme="majorHAnsi" w:cstheme="majorHAnsi"/>
          <w:b/>
          <w:sz w:val="28"/>
          <w:szCs w:val="28"/>
          <w:lang w:eastAsia="en-US"/>
        </w:rPr>
        <w:lastRenderedPageBreak/>
        <w:t xml:space="preserve">WYKAZ </w:t>
      </w:r>
      <w:r w:rsidR="004C6796" w:rsidRPr="00D05B2C">
        <w:rPr>
          <w:rFonts w:asciiTheme="majorHAnsi" w:hAnsiTheme="majorHAnsi" w:cstheme="majorHAnsi"/>
          <w:b/>
          <w:sz w:val="28"/>
          <w:szCs w:val="28"/>
          <w:lang w:eastAsia="en-US"/>
        </w:rPr>
        <w:t>DOŚWIADCZENIA</w:t>
      </w:r>
    </w:p>
    <w:p w14:paraId="51FBCC62" w14:textId="77777777" w:rsidR="00867F44" w:rsidRPr="00CA581C" w:rsidRDefault="00867F44" w:rsidP="00CA581C">
      <w:pPr>
        <w:spacing w:after="0"/>
        <w:rPr>
          <w:rFonts w:asciiTheme="majorHAnsi" w:hAnsiTheme="majorHAnsi" w:cstheme="majorHAnsi"/>
          <w:sz w:val="8"/>
          <w:szCs w:val="8"/>
          <w:lang w:eastAsia="en-US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969"/>
        <w:gridCol w:w="7796"/>
        <w:gridCol w:w="1843"/>
      </w:tblGrid>
      <w:tr w:rsidR="00782A85" w:rsidRPr="00D05B2C" w14:paraId="3F70F746" w14:textId="77777777" w:rsidTr="00D42B02">
        <w:trPr>
          <w:trHeight w:val="702"/>
        </w:trPr>
        <w:tc>
          <w:tcPr>
            <w:tcW w:w="14142" w:type="dxa"/>
            <w:gridSpan w:val="4"/>
            <w:shd w:val="clear" w:color="auto" w:fill="D9D9D9"/>
          </w:tcPr>
          <w:p w14:paraId="0BB1CF78" w14:textId="02A929DD" w:rsidR="00E53D9B" w:rsidRPr="00D330AC" w:rsidRDefault="00782A85" w:rsidP="00D57385">
            <w:pPr>
              <w:tabs>
                <w:tab w:val="left" w:pos="-2880"/>
                <w:tab w:val="left" w:pos="709"/>
              </w:tabs>
              <w:spacing w:after="0"/>
              <w:jc w:val="both"/>
              <w:rPr>
                <w:rFonts w:asciiTheme="majorHAnsi" w:hAnsiTheme="majorHAnsi" w:cstheme="majorHAnsi"/>
                <w:lang w:eastAsia="en-US"/>
              </w:rPr>
            </w:pPr>
            <w:r w:rsidRPr="00CA581C">
              <w:rPr>
                <w:rFonts w:asciiTheme="majorHAnsi" w:hAnsiTheme="majorHAnsi" w:cstheme="majorHAnsi"/>
                <w:b/>
                <w:lang w:eastAsia="en-US"/>
              </w:rPr>
              <w:t>Wykaz zamówień zrealizowanych przez oferenta (eksperta realizującego zamówienie</w:t>
            </w:r>
            <w:r w:rsidR="007C0DAC" w:rsidRPr="00CA581C">
              <w:rPr>
                <w:rFonts w:asciiTheme="majorHAnsi" w:hAnsiTheme="majorHAnsi" w:cstheme="majorHAnsi"/>
                <w:b/>
                <w:lang w:eastAsia="en-US"/>
              </w:rPr>
              <w:t xml:space="preserve"> z ramienia Oferenta</w:t>
            </w:r>
            <w:r w:rsidR="00465FE4" w:rsidRPr="00CA581C">
              <w:rPr>
                <w:rFonts w:asciiTheme="majorHAnsi" w:hAnsiTheme="majorHAnsi" w:cstheme="majorHAnsi"/>
                <w:b/>
                <w:lang w:eastAsia="en-US"/>
              </w:rPr>
              <w:t xml:space="preserve">) w okresie ostatnich </w:t>
            </w:r>
            <w:r w:rsidR="00D330AC">
              <w:rPr>
                <w:rFonts w:asciiTheme="majorHAnsi" w:hAnsiTheme="majorHAnsi" w:cstheme="majorHAnsi"/>
                <w:b/>
                <w:lang w:eastAsia="en-US"/>
              </w:rPr>
              <w:t>3</w:t>
            </w:r>
            <w:r w:rsidR="00465FE4" w:rsidRPr="00CA581C">
              <w:rPr>
                <w:rFonts w:asciiTheme="majorHAnsi" w:hAnsiTheme="majorHAnsi" w:cstheme="majorHAnsi"/>
                <w:b/>
                <w:lang w:eastAsia="en-US"/>
              </w:rPr>
              <w:t xml:space="preserve"> lat </w:t>
            </w:r>
            <w:r w:rsidR="00D330AC">
              <w:rPr>
                <w:rFonts w:asciiTheme="majorHAnsi" w:hAnsiTheme="majorHAnsi" w:cstheme="majorHAnsi"/>
                <w:b/>
                <w:lang w:eastAsia="en-US"/>
              </w:rPr>
              <w:t>(</w:t>
            </w:r>
            <w:r w:rsidR="00D42B02" w:rsidRPr="0007633E">
              <w:rPr>
                <w:rFonts w:asciiTheme="majorHAnsi" w:hAnsiTheme="majorHAnsi" w:cstheme="majorHAnsi"/>
                <w:b/>
              </w:rPr>
              <w:t>licząc wstecz od daty ogłoszenia niniejszego Zapytania ofertowego</w:t>
            </w:r>
            <w:r w:rsidR="00D330AC">
              <w:rPr>
                <w:rFonts w:asciiTheme="majorHAnsi" w:hAnsiTheme="majorHAnsi" w:cstheme="majorHAnsi"/>
                <w:b/>
              </w:rPr>
              <w:t>, tj. od 5 listopada 2015 r. do 4 listopada 2018 r.</w:t>
            </w:r>
            <w:r w:rsidR="00D42B02" w:rsidRPr="0007633E">
              <w:rPr>
                <w:rFonts w:asciiTheme="majorHAnsi" w:hAnsiTheme="majorHAnsi" w:cstheme="majorHAnsi"/>
                <w:b/>
              </w:rPr>
              <w:t>)</w:t>
            </w:r>
            <w:r w:rsidR="00D330AC">
              <w:rPr>
                <w:rFonts w:asciiTheme="majorHAnsi" w:hAnsiTheme="majorHAnsi" w:cstheme="majorHAnsi"/>
                <w:b/>
              </w:rPr>
              <w:t>, w których</w:t>
            </w:r>
            <w:r w:rsidR="00D42B02">
              <w:rPr>
                <w:rFonts w:asciiTheme="majorHAnsi" w:hAnsiTheme="majorHAnsi" w:cstheme="majorHAnsi"/>
                <w:b/>
              </w:rPr>
              <w:t xml:space="preserve"> </w:t>
            </w:r>
            <w:r w:rsidR="00D42B02" w:rsidRPr="0007633E">
              <w:rPr>
                <w:rFonts w:asciiTheme="majorHAnsi" w:hAnsiTheme="majorHAnsi" w:cstheme="majorHAnsi"/>
                <w:b/>
              </w:rPr>
              <w:t xml:space="preserve">opracował co najmniej 5 (pięć) systemów informatycznych/narzędzi informatycznych </w:t>
            </w:r>
            <w:r w:rsidR="00D42B02" w:rsidRPr="0007633E">
              <w:rPr>
                <w:rFonts w:asciiTheme="majorHAnsi" w:hAnsiTheme="majorHAnsi" w:cstheme="majorHAnsi"/>
              </w:rPr>
              <w:t>obejmujących swoim zakresem co najmniej moduł bazy danych zdarzeń/dokumentów</w:t>
            </w:r>
            <w:r w:rsidR="00D330AC">
              <w:rPr>
                <w:rFonts w:asciiTheme="majorHAnsi" w:hAnsiTheme="majorHAnsi" w:cstheme="majorHAnsi"/>
              </w:rPr>
              <w:t>.</w:t>
            </w:r>
          </w:p>
        </w:tc>
      </w:tr>
      <w:tr w:rsidR="00D42B02" w:rsidRPr="00D05B2C" w14:paraId="70D227B6" w14:textId="77777777" w:rsidTr="00D330AC">
        <w:trPr>
          <w:trHeight w:val="61"/>
        </w:trPr>
        <w:tc>
          <w:tcPr>
            <w:tcW w:w="534" w:type="dxa"/>
            <w:shd w:val="clear" w:color="auto" w:fill="F2F2F2" w:themeFill="background1" w:themeFillShade="F2"/>
            <w:vAlign w:val="center"/>
          </w:tcPr>
          <w:p w14:paraId="6BCB199C" w14:textId="77777777" w:rsidR="00D42B02" w:rsidRPr="00D05B2C" w:rsidRDefault="00D42B02" w:rsidP="00514026">
            <w:pPr>
              <w:tabs>
                <w:tab w:val="left" w:pos="576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D05B2C">
              <w:rPr>
                <w:rFonts w:asciiTheme="majorHAnsi" w:hAnsiTheme="majorHAnsi" w:cstheme="majorHAnsi"/>
                <w:b/>
              </w:rPr>
              <w:t>A</w:t>
            </w:r>
          </w:p>
        </w:tc>
        <w:tc>
          <w:tcPr>
            <w:tcW w:w="3969" w:type="dxa"/>
            <w:shd w:val="clear" w:color="auto" w:fill="F2F2F2" w:themeFill="background1" w:themeFillShade="F2"/>
            <w:vAlign w:val="center"/>
          </w:tcPr>
          <w:p w14:paraId="69A26610" w14:textId="30EA5A8B" w:rsidR="00D42B02" w:rsidRPr="00D05B2C" w:rsidRDefault="00D42B02" w:rsidP="00514026">
            <w:pPr>
              <w:tabs>
                <w:tab w:val="left" w:pos="576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A</w:t>
            </w:r>
          </w:p>
        </w:tc>
        <w:tc>
          <w:tcPr>
            <w:tcW w:w="7796" w:type="dxa"/>
            <w:shd w:val="clear" w:color="auto" w:fill="F2F2F2" w:themeFill="background1" w:themeFillShade="F2"/>
            <w:vAlign w:val="center"/>
          </w:tcPr>
          <w:p w14:paraId="16325F56" w14:textId="08A81467" w:rsidR="00D42B02" w:rsidRPr="00D05B2C" w:rsidRDefault="00D42B02" w:rsidP="00514026">
            <w:pPr>
              <w:tabs>
                <w:tab w:val="left" w:pos="576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B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258032D2" w14:textId="6DA58E17" w:rsidR="00D42B02" w:rsidRPr="00D05B2C" w:rsidRDefault="00D42B02" w:rsidP="00514026">
            <w:pPr>
              <w:tabs>
                <w:tab w:val="left" w:pos="576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C</w:t>
            </w:r>
          </w:p>
        </w:tc>
      </w:tr>
      <w:tr w:rsidR="00D42B02" w:rsidRPr="00D05B2C" w14:paraId="236677E9" w14:textId="77777777" w:rsidTr="00D330AC">
        <w:trPr>
          <w:trHeight w:val="739"/>
        </w:trPr>
        <w:tc>
          <w:tcPr>
            <w:tcW w:w="534" w:type="dxa"/>
            <w:shd w:val="clear" w:color="auto" w:fill="F2F2F2" w:themeFill="background1" w:themeFillShade="F2"/>
            <w:vAlign w:val="center"/>
          </w:tcPr>
          <w:p w14:paraId="494A701F" w14:textId="77777777" w:rsidR="00D42B02" w:rsidRPr="00D05B2C" w:rsidRDefault="00D42B02" w:rsidP="00782A85">
            <w:pPr>
              <w:tabs>
                <w:tab w:val="left" w:pos="576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D05B2C">
              <w:rPr>
                <w:rFonts w:asciiTheme="majorHAnsi" w:hAnsiTheme="majorHAnsi" w:cstheme="majorHAnsi"/>
                <w:b/>
              </w:rPr>
              <w:t>Lp.</w:t>
            </w:r>
          </w:p>
        </w:tc>
        <w:tc>
          <w:tcPr>
            <w:tcW w:w="3969" w:type="dxa"/>
            <w:shd w:val="clear" w:color="auto" w:fill="F2F2F2" w:themeFill="background1" w:themeFillShade="F2"/>
            <w:vAlign w:val="center"/>
          </w:tcPr>
          <w:p w14:paraId="47BC2A9B" w14:textId="77777777" w:rsidR="00D42B02" w:rsidRPr="00D05B2C" w:rsidRDefault="00D42B02" w:rsidP="00782A85">
            <w:pPr>
              <w:tabs>
                <w:tab w:val="left" w:pos="576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D05B2C">
              <w:rPr>
                <w:rFonts w:asciiTheme="majorHAnsi" w:hAnsiTheme="majorHAnsi" w:cstheme="majorHAnsi"/>
                <w:b/>
              </w:rPr>
              <w:t>Imię i nazwisko eksperta/ki</w:t>
            </w:r>
          </w:p>
          <w:p w14:paraId="18BB51E1" w14:textId="77777777" w:rsidR="00D42B02" w:rsidRPr="00D05B2C" w:rsidRDefault="00D42B02" w:rsidP="00465FE4">
            <w:pPr>
              <w:tabs>
                <w:tab w:val="left" w:pos="576"/>
              </w:tabs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D05B2C">
              <w:rPr>
                <w:rFonts w:asciiTheme="majorHAnsi" w:hAnsiTheme="majorHAnsi" w:cstheme="majorHAnsi"/>
                <w:i/>
                <w:lang w:eastAsia="en-US"/>
              </w:rPr>
              <w:t>(należy wskazać doświadczenie eksperta/ki, który/a z ramienia Oferenta będzie realizował/a Zamówienie)</w:t>
            </w:r>
          </w:p>
        </w:tc>
        <w:tc>
          <w:tcPr>
            <w:tcW w:w="7796" w:type="dxa"/>
            <w:shd w:val="clear" w:color="auto" w:fill="F2F2F2" w:themeFill="background1" w:themeFillShade="F2"/>
            <w:vAlign w:val="center"/>
          </w:tcPr>
          <w:p w14:paraId="6540E8D9" w14:textId="77777777" w:rsidR="00D42B02" w:rsidRPr="00D05B2C" w:rsidRDefault="00D42B02" w:rsidP="00782A85">
            <w:pPr>
              <w:tabs>
                <w:tab w:val="left" w:pos="576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D05B2C">
              <w:rPr>
                <w:rFonts w:asciiTheme="majorHAnsi" w:hAnsiTheme="majorHAnsi" w:cstheme="majorHAnsi"/>
                <w:b/>
              </w:rPr>
              <w:t>Przedmiot zamówienia</w:t>
            </w:r>
          </w:p>
          <w:p w14:paraId="1EDEF9B1" w14:textId="292549A4" w:rsidR="00D42B02" w:rsidRPr="00CA581C" w:rsidRDefault="00D42B02" w:rsidP="00CA581C">
            <w:pPr>
              <w:tabs>
                <w:tab w:val="left" w:pos="576"/>
              </w:tabs>
              <w:spacing w:after="0" w:line="240" w:lineRule="auto"/>
              <w:jc w:val="center"/>
              <w:rPr>
                <w:rFonts w:asciiTheme="majorHAnsi" w:hAnsiTheme="majorHAnsi" w:cstheme="majorHAnsi"/>
                <w:i/>
              </w:rPr>
            </w:pPr>
            <w:r w:rsidRPr="00D05B2C">
              <w:rPr>
                <w:rFonts w:asciiTheme="majorHAnsi" w:hAnsiTheme="majorHAnsi" w:cstheme="majorHAnsi"/>
                <w:i/>
              </w:rPr>
              <w:t xml:space="preserve">(należy wskazać </w:t>
            </w:r>
            <w:r>
              <w:rPr>
                <w:rFonts w:asciiTheme="majorHAnsi" w:hAnsiTheme="majorHAnsi" w:cstheme="majorHAnsi"/>
                <w:i/>
              </w:rPr>
              <w:t>rodzaj/nazwę narzędzia i zakres wykonanych prac)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6B1DB884" w14:textId="77777777" w:rsidR="00D42B02" w:rsidRPr="00D05B2C" w:rsidRDefault="00D42B02" w:rsidP="00782A85">
            <w:pPr>
              <w:tabs>
                <w:tab w:val="left" w:pos="576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D05B2C">
              <w:rPr>
                <w:rFonts w:asciiTheme="majorHAnsi" w:hAnsiTheme="majorHAnsi" w:cstheme="majorHAnsi"/>
                <w:b/>
              </w:rPr>
              <w:t>Okres realizacji zamówienia</w:t>
            </w:r>
          </w:p>
        </w:tc>
      </w:tr>
      <w:tr w:rsidR="00D42B02" w:rsidRPr="00D05B2C" w14:paraId="65101C27" w14:textId="77777777" w:rsidTr="00D330AC">
        <w:trPr>
          <w:trHeight w:val="319"/>
        </w:trPr>
        <w:tc>
          <w:tcPr>
            <w:tcW w:w="534" w:type="dxa"/>
            <w:vAlign w:val="center"/>
          </w:tcPr>
          <w:p w14:paraId="2D12D7EC" w14:textId="77777777" w:rsidR="00D42B02" w:rsidRPr="00D05B2C" w:rsidRDefault="00D42B02" w:rsidP="00945184">
            <w:pPr>
              <w:tabs>
                <w:tab w:val="left" w:pos="576"/>
              </w:tabs>
              <w:spacing w:after="0" w:line="240" w:lineRule="auto"/>
              <w:rPr>
                <w:rFonts w:asciiTheme="majorHAnsi" w:hAnsiTheme="majorHAnsi" w:cstheme="majorHAnsi"/>
                <w:i/>
              </w:rPr>
            </w:pPr>
            <w:r w:rsidRPr="00D05B2C">
              <w:rPr>
                <w:rFonts w:asciiTheme="majorHAnsi" w:hAnsiTheme="majorHAnsi" w:cstheme="majorHAnsi"/>
                <w:i/>
              </w:rPr>
              <w:t>1.</w:t>
            </w:r>
          </w:p>
        </w:tc>
        <w:tc>
          <w:tcPr>
            <w:tcW w:w="3969" w:type="dxa"/>
            <w:vAlign w:val="center"/>
          </w:tcPr>
          <w:p w14:paraId="045570C8" w14:textId="77777777" w:rsidR="00D42B02" w:rsidRDefault="00D42B02" w:rsidP="00FE56F9">
            <w:pPr>
              <w:tabs>
                <w:tab w:val="left" w:pos="576"/>
              </w:tabs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</w:p>
          <w:p w14:paraId="46F24E01" w14:textId="64434907" w:rsidR="00DC1316" w:rsidRPr="00D05B2C" w:rsidRDefault="00DC1316" w:rsidP="00FE56F9">
            <w:pPr>
              <w:tabs>
                <w:tab w:val="left" w:pos="576"/>
              </w:tabs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7796" w:type="dxa"/>
            <w:vAlign w:val="center"/>
          </w:tcPr>
          <w:p w14:paraId="58A74AF6" w14:textId="77777777" w:rsidR="00D42B02" w:rsidRPr="00D05B2C" w:rsidRDefault="00D42B02" w:rsidP="00782A85">
            <w:pPr>
              <w:tabs>
                <w:tab w:val="left" w:pos="576"/>
              </w:tabs>
              <w:spacing w:after="0" w:line="240" w:lineRule="auto"/>
              <w:jc w:val="both"/>
              <w:rPr>
                <w:rFonts w:asciiTheme="majorHAnsi" w:hAnsiTheme="majorHAnsi" w:cstheme="majorHAnsi"/>
                <w:i/>
              </w:rPr>
            </w:pPr>
          </w:p>
        </w:tc>
        <w:tc>
          <w:tcPr>
            <w:tcW w:w="1843" w:type="dxa"/>
          </w:tcPr>
          <w:p w14:paraId="24F3ADF7" w14:textId="77777777" w:rsidR="00D42B02" w:rsidRPr="00D05B2C" w:rsidRDefault="00D42B02" w:rsidP="008F4344">
            <w:pPr>
              <w:tabs>
                <w:tab w:val="left" w:pos="576"/>
              </w:tabs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D42B02" w:rsidRPr="00D05B2C" w14:paraId="3FB9FAB3" w14:textId="77777777" w:rsidTr="00D330AC">
        <w:trPr>
          <w:trHeight w:val="319"/>
        </w:trPr>
        <w:tc>
          <w:tcPr>
            <w:tcW w:w="534" w:type="dxa"/>
            <w:vAlign w:val="center"/>
          </w:tcPr>
          <w:p w14:paraId="3614F935" w14:textId="77777777" w:rsidR="00D42B02" w:rsidRPr="00D05B2C" w:rsidRDefault="00D42B02" w:rsidP="00945184">
            <w:pPr>
              <w:tabs>
                <w:tab w:val="left" w:pos="576"/>
              </w:tabs>
              <w:spacing w:after="0" w:line="240" w:lineRule="auto"/>
              <w:rPr>
                <w:rFonts w:asciiTheme="majorHAnsi" w:hAnsiTheme="majorHAnsi" w:cstheme="majorHAnsi"/>
              </w:rPr>
            </w:pPr>
            <w:r w:rsidRPr="00D05B2C">
              <w:rPr>
                <w:rFonts w:asciiTheme="majorHAnsi" w:hAnsiTheme="majorHAnsi" w:cstheme="majorHAnsi"/>
              </w:rPr>
              <w:t>2.</w:t>
            </w:r>
          </w:p>
        </w:tc>
        <w:tc>
          <w:tcPr>
            <w:tcW w:w="3969" w:type="dxa"/>
            <w:vAlign w:val="center"/>
          </w:tcPr>
          <w:p w14:paraId="5DA93574" w14:textId="77777777" w:rsidR="00D42B02" w:rsidRPr="00D05B2C" w:rsidRDefault="00D42B02" w:rsidP="00FE56F9">
            <w:pPr>
              <w:tabs>
                <w:tab w:val="left" w:pos="576"/>
              </w:tabs>
              <w:spacing w:after="0" w:line="240" w:lineRule="auto"/>
              <w:jc w:val="both"/>
              <w:rPr>
                <w:rFonts w:asciiTheme="majorHAnsi" w:hAnsiTheme="majorHAnsi" w:cstheme="majorHAnsi"/>
                <w:i/>
              </w:rPr>
            </w:pPr>
          </w:p>
          <w:p w14:paraId="72E2DB3E" w14:textId="77777777" w:rsidR="00D42B02" w:rsidRPr="00D05B2C" w:rsidRDefault="00D42B02" w:rsidP="00FE56F9">
            <w:pPr>
              <w:tabs>
                <w:tab w:val="left" w:pos="576"/>
              </w:tabs>
              <w:spacing w:after="0" w:line="240" w:lineRule="auto"/>
              <w:jc w:val="both"/>
              <w:rPr>
                <w:rFonts w:asciiTheme="majorHAnsi" w:hAnsiTheme="majorHAnsi" w:cstheme="majorHAnsi"/>
                <w:i/>
              </w:rPr>
            </w:pPr>
          </w:p>
        </w:tc>
        <w:tc>
          <w:tcPr>
            <w:tcW w:w="7796" w:type="dxa"/>
            <w:vAlign w:val="center"/>
          </w:tcPr>
          <w:p w14:paraId="0401BF48" w14:textId="77777777" w:rsidR="00D42B02" w:rsidRPr="00D05B2C" w:rsidRDefault="00D42B02" w:rsidP="00FE56F9">
            <w:pPr>
              <w:tabs>
                <w:tab w:val="left" w:pos="576"/>
              </w:tabs>
              <w:spacing w:after="0" w:line="240" w:lineRule="auto"/>
              <w:jc w:val="both"/>
              <w:rPr>
                <w:rFonts w:asciiTheme="majorHAnsi" w:hAnsiTheme="majorHAnsi" w:cstheme="majorHAnsi"/>
                <w:i/>
              </w:rPr>
            </w:pPr>
          </w:p>
        </w:tc>
        <w:tc>
          <w:tcPr>
            <w:tcW w:w="1843" w:type="dxa"/>
          </w:tcPr>
          <w:p w14:paraId="5213D40B" w14:textId="77777777" w:rsidR="00D42B02" w:rsidRPr="00D05B2C" w:rsidRDefault="00D42B02" w:rsidP="00FE56F9">
            <w:pPr>
              <w:tabs>
                <w:tab w:val="left" w:pos="576"/>
              </w:tabs>
              <w:spacing w:after="0" w:line="240" w:lineRule="auto"/>
              <w:jc w:val="center"/>
              <w:rPr>
                <w:rFonts w:asciiTheme="majorHAnsi" w:hAnsiTheme="majorHAnsi" w:cstheme="majorHAnsi"/>
                <w:i/>
              </w:rPr>
            </w:pPr>
          </w:p>
        </w:tc>
      </w:tr>
      <w:tr w:rsidR="00D42B02" w:rsidRPr="00D05B2C" w14:paraId="2E9D93D5" w14:textId="77777777" w:rsidTr="00D330AC">
        <w:trPr>
          <w:trHeight w:val="297"/>
        </w:trPr>
        <w:tc>
          <w:tcPr>
            <w:tcW w:w="534" w:type="dxa"/>
            <w:vAlign w:val="center"/>
          </w:tcPr>
          <w:p w14:paraId="5CD37E1E" w14:textId="77777777" w:rsidR="00D42B02" w:rsidRPr="00D05B2C" w:rsidRDefault="00D42B02" w:rsidP="00945184">
            <w:pPr>
              <w:tabs>
                <w:tab w:val="left" w:pos="576"/>
              </w:tabs>
              <w:spacing w:after="0" w:line="240" w:lineRule="auto"/>
              <w:rPr>
                <w:rFonts w:asciiTheme="majorHAnsi" w:hAnsiTheme="majorHAnsi" w:cstheme="majorHAnsi"/>
              </w:rPr>
            </w:pPr>
            <w:r w:rsidRPr="00D05B2C">
              <w:rPr>
                <w:rFonts w:asciiTheme="majorHAnsi" w:hAnsiTheme="majorHAnsi" w:cstheme="majorHAnsi"/>
              </w:rPr>
              <w:t>3.</w:t>
            </w:r>
          </w:p>
        </w:tc>
        <w:tc>
          <w:tcPr>
            <w:tcW w:w="3969" w:type="dxa"/>
            <w:vAlign w:val="center"/>
          </w:tcPr>
          <w:p w14:paraId="389A1D9D" w14:textId="77777777" w:rsidR="00D42B02" w:rsidRPr="00D05B2C" w:rsidRDefault="00D42B02" w:rsidP="00FE56F9">
            <w:pPr>
              <w:tabs>
                <w:tab w:val="left" w:pos="576"/>
              </w:tabs>
              <w:spacing w:after="0" w:line="240" w:lineRule="auto"/>
              <w:jc w:val="both"/>
              <w:rPr>
                <w:rFonts w:asciiTheme="majorHAnsi" w:hAnsiTheme="majorHAnsi" w:cstheme="majorHAnsi"/>
                <w:i/>
              </w:rPr>
            </w:pPr>
          </w:p>
          <w:p w14:paraId="396B03E9" w14:textId="77777777" w:rsidR="00D42B02" w:rsidRPr="00D05B2C" w:rsidRDefault="00D42B02" w:rsidP="00FE56F9">
            <w:pPr>
              <w:tabs>
                <w:tab w:val="left" w:pos="576"/>
              </w:tabs>
              <w:spacing w:after="0" w:line="240" w:lineRule="auto"/>
              <w:jc w:val="both"/>
              <w:rPr>
                <w:rFonts w:asciiTheme="majorHAnsi" w:hAnsiTheme="majorHAnsi" w:cstheme="majorHAnsi"/>
                <w:i/>
              </w:rPr>
            </w:pPr>
          </w:p>
        </w:tc>
        <w:tc>
          <w:tcPr>
            <w:tcW w:w="7796" w:type="dxa"/>
            <w:vAlign w:val="center"/>
          </w:tcPr>
          <w:p w14:paraId="5981CA40" w14:textId="77777777" w:rsidR="00D42B02" w:rsidRPr="00D05B2C" w:rsidRDefault="00D42B02" w:rsidP="00FE56F9">
            <w:pPr>
              <w:tabs>
                <w:tab w:val="left" w:pos="576"/>
              </w:tabs>
              <w:spacing w:after="0" w:line="240" w:lineRule="auto"/>
              <w:jc w:val="both"/>
              <w:rPr>
                <w:rFonts w:asciiTheme="majorHAnsi" w:hAnsiTheme="majorHAnsi" w:cstheme="majorHAnsi"/>
                <w:i/>
              </w:rPr>
            </w:pPr>
          </w:p>
        </w:tc>
        <w:tc>
          <w:tcPr>
            <w:tcW w:w="1843" w:type="dxa"/>
          </w:tcPr>
          <w:p w14:paraId="6338D376" w14:textId="77777777" w:rsidR="00D42B02" w:rsidRPr="00D05B2C" w:rsidRDefault="00D42B02" w:rsidP="00FE56F9">
            <w:pPr>
              <w:tabs>
                <w:tab w:val="left" w:pos="576"/>
              </w:tabs>
              <w:spacing w:after="0" w:line="240" w:lineRule="auto"/>
              <w:jc w:val="center"/>
              <w:rPr>
                <w:rFonts w:asciiTheme="majorHAnsi" w:hAnsiTheme="majorHAnsi" w:cstheme="majorHAnsi"/>
                <w:i/>
              </w:rPr>
            </w:pPr>
          </w:p>
        </w:tc>
      </w:tr>
      <w:tr w:rsidR="00D42B02" w:rsidRPr="00D05B2C" w14:paraId="3477646D" w14:textId="77777777" w:rsidTr="00D330AC">
        <w:trPr>
          <w:trHeight w:val="297"/>
        </w:trPr>
        <w:tc>
          <w:tcPr>
            <w:tcW w:w="534" w:type="dxa"/>
            <w:vAlign w:val="center"/>
          </w:tcPr>
          <w:p w14:paraId="68F06080" w14:textId="3C9F2D39" w:rsidR="00D42B02" w:rsidRPr="00D05B2C" w:rsidRDefault="00D42B02" w:rsidP="00945184">
            <w:pPr>
              <w:tabs>
                <w:tab w:val="left" w:pos="576"/>
              </w:tabs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4.</w:t>
            </w:r>
          </w:p>
        </w:tc>
        <w:tc>
          <w:tcPr>
            <w:tcW w:w="3969" w:type="dxa"/>
            <w:vAlign w:val="center"/>
          </w:tcPr>
          <w:p w14:paraId="6E985009" w14:textId="77777777" w:rsidR="00D42B02" w:rsidRDefault="00D42B02" w:rsidP="00FE56F9">
            <w:pPr>
              <w:tabs>
                <w:tab w:val="left" w:pos="576"/>
              </w:tabs>
              <w:spacing w:after="0" w:line="240" w:lineRule="auto"/>
              <w:jc w:val="both"/>
              <w:rPr>
                <w:rFonts w:asciiTheme="majorHAnsi" w:hAnsiTheme="majorHAnsi" w:cstheme="majorHAnsi"/>
                <w:i/>
              </w:rPr>
            </w:pPr>
          </w:p>
          <w:p w14:paraId="68B2EA83" w14:textId="5029CC88" w:rsidR="00DC1316" w:rsidRPr="00D05B2C" w:rsidRDefault="00DC1316" w:rsidP="00FE56F9">
            <w:pPr>
              <w:tabs>
                <w:tab w:val="left" w:pos="576"/>
              </w:tabs>
              <w:spacing w:after="0" w:line="240" w:lineRule="auto"/>
              <w:jc w:val="both"/>
              <w:rPr>
                <w:rFonts w:asciiTheme="majorHAnsi" w:hAnsiTheme="majorHAnsi" w:cstheme="majorHAnsi"/>
                <w:i/>
              </w:rPr>
            </w:pPr>
          </w:p>
        </w:tc>
        <w:tc>
          <w:tcPr>
            <w:tcW w:w="7796" w:type="dxa"/>
            <w:vAlign w:val="center"/>
          </w:tcPr>
          <w:p w14:paraId="32DB7F87" w14:textId="77777777" w:rsidR="00D42B02" w:rsidRPr="00D05B2C" w:rsidRDefault="00D42B02" w:rsidP="00FE56F9">
            <w:pPr>
              <w:tabs>
                <w:tab w:val="left" w:pos="576"/>
              </w:tabs>
              <w:spacing w:after="0" w:line="240" w:lineRule="auto"/>
              <w:jc w:val="both"/>
              <w:rPr>
                <w:rFonts w:asciiTheme="majorHAnsi" w:hAnsiTheme="majorHAnsi" w:cstheme="majorHAnsi"/>
                <w:i/>
              </w:rPr>
            </w:pPr>
          </w:p>
        </w:tc>
        <w:tc>
          <w:tcPr>
            <w:tcW w:w="1843" w:type="dxa"/>
          </w:tcPr>
          <w:p w14:paraId="29B83303" w14:textId="77777777" w:rsidR="00D42B02" w:rsidRPr="00D05B2C" w:rsidRDefault="00D42B02" w:rsidP="00FE56F9">
            <w:pPr>
              <w:tabs>
                <w:tab w:val="left" w:pos="576"/>
              </w:tabs>
              <w:spacing w:after="0" w:line="240" w:lineRule="auto"/>
              <w:jc w:val="center"/>
              <w:rPr>
                <w:rFonts w:asciiTheme="majorHAnsi" w:hAnsiTheme="majorHAnsi" w:cstheme="majorHAnsi"/>
                <w:i/>
              </w:rPr>
            </w:pPr>
          </w:p>
        </w:tc>
      </w:tr>
      <w:tr w:rsidR="00D42B02" w:rsidRPr="00D05B2C" w14:paraId="43D34023" w14:textId="77777777" w:rsidTr="00D330AC">
        <w:trPr>
          <w:trHeight w:val="297"/>
        </w:trPr>
        <w:tc>
          <w:tcPr>
            <w:tcW w:w="534" w:type="dxa"/>
            <w:vAlign w:val="center"/>
          </w:tcPr>
          <w:p w14:paraId="1E642323" w14:textId="17848FB5" w:rsidR="00D42B02" w:rsidRDefault="00D42B02" w:rsidP="00945184">
            <w:pPr>
              <w:tabs>
                <w:tab w:val="left" w:pos="576"/>
              </w:tabs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5.</w:t>
            </w:r>
          </w:p>
        </w:tc>
        <w:tc>
          <w:tcPr>
            <w:tcW w:w="3969" w:type="dxa"/>
            <w:vAlign w:val="center"/>
          </w:tcPr>
          <w:p w14:paraId="031ED04D" w14:textId="77777777" w:rsidR="00D42B02" w:rsidRDefault="00D42B02" w:rsidP="00FE56F9">
            <w:pPr>
              <w:tabs>
                <w:tab w:val="left" w:pos="576"/>
              </w:tabs>
              <w:spacing w:after="0" w:line="240" w:lineRule="auto"/>
              <w:jc w:val="both"/>
              <w:rPr>
                <w:rFonts w:asciiTheme="majorHAnsi" w:hAnsiTheme="majorHAnsi" w:cstheme="majorHAnsi"/>
                <w:i/>
              </w:rPr>
            </w:pPr>
          </w:p>
          <w:p w14:paraId="02A4A765" w14:textId="1A38764B" w:rsidR="00DC1316" w:rsidRPr="00D05B2C" w:rsidRDefault="00DC1316" w:rsidP="00FE56F9">
            <w:pPr>
              <w:tabs>
                <w:tab w:val="left" w:pos="576"/>
              </w:tabs>
              <w:spacing w:after="0" w:line="240" w:lineRule="auto"/>
              <w:jc w:val="both"/>
              <w:rPr>
                <w:rFonts w:asciiTheme="majorHAnsi" w:hAnsiTheme="majorHAnsi" w:cstheme="majorHAnsi"/>
                <w:i/>
              </w:rPr>
            </w:pPr>
          </w:p>
        </w:tc>
        <w:tc>
          <w:tcPr>
            <w:tcW w:w="7796" w:type="dxa"/>
            <w:vAlign w:val="center"/>
          </w:tcPr>
          <w:p w14:paraId="01B69195" w14:textId="77777777" w:rsidR="00D42B02" w:rsidRPr="00D05B2C" w:rsidRDefault="00D42B02" w:rsidP="00FE56F9">
            <w:pPr>
              <w:tabs>
                <w:tab w:val="left" w:pos="576"/>
              </w:tabs>
              <w:spacing w:after="0" w:line="240" w:lineRule="auto"/>
              <w:jc w:val="both"/>
              <w:rPr>
                <w:rFonts w:asciiTheme="majorHAnsi" w:hAnsiTheme="majorHAnsi" w:cstheme="majorHAnsi"/>
                <w:i/>
              </w:rPr>
            </w:pPr>
          </w:p>
        </w:tc>
        <w:tc>
          <w:tcPr>
            <w:tcW w:w="1843" w:type="dxa"/>
          </w:tcPr>
          <w:p w14:paraId="53FBA3F9" w14:textId="77777777" w:rsidR="00D42B02" w:rsidRPr="00D05B2C" w:rsidRDefault="00D42B02" w:rsidP="00FE56F9">
            <w:pPr>
              <w:tabs>
                <w:tab w:val="left" w:pos="576"/>
              </w:tabs>
              <w:spacing w:after="0" w:line="240" w:lineRule="auto"/>
              <w:jc w:val="center"/>
              <w:rPr>
                <w:rFonts w:asciiTheme="majorHAnsi" w:hAnsiTheme="majorHAnsi" w:cstheme="majorHAnsi"/>
                <w:i/>
              </w:rPr>
            </w:pPr>
          </w:p>
        </w:tc>
      </w:tr>
    </w:tbl>
    <w:p w14:paraId="6CB26AF3" w14:textId="5CD456F6" w:rsidR="00DF3D49" w:rsidRDefault="00DF3D49" w:rsidP="00C13F23">
      <w:pPr>
        <w:tabs>
          <w:tab w:val="left" w:pos="709"/>
        </w:tabs>
        <w:spacing w:after="0"/>
        <w:ind w:left="720"/>
        <w:jc w:val="both"/>
        <w:rPr>
          <w:rFonts w:asciiTheme="majorHAnsi" w:hAnsiTheme="majorHAnsi" w:cstheme="majorHAnsi"/>
        </w:rPr>
      </w:pPr>
    </w:p>
    <w:p w14:paraId="5918FEF2" w14:textId="77777777" w:rsidR="00DC1316" w:rsidRPr="00D05B2C" w:rsidRDefault="00DC1316" w:rsidP="00C13F23">
      <w:pPr>
        <w:tabs>
          <w:tab w:val="left" w:pos="709"/>
        </w:tabs>
        <w:spacing w:after="0"/>
        <w:ind w:left="720"/>
        <w:jc w:val="both"/>
        <w:rPr>
          <w:rFonts w:asciiTheme="majorHAnsi" w:hAnsiTheme="majorHAnsi" w:cstheme="majorHAnsi"/>
        </w:rPr>
      </w:pPr>
    </w:p>
    <w:p w14:paraId="13BDED28" w14:textId="77777777" w:rsidR="00C13F23" w:rsidRPr="00D05B2C" w:rsidRDefault="00C13F23" w:rsidP="00C13F23">
      <w:pPr>
        <w:tabs>
          <w:tab w:val="left" w:pos="709"/>
        </w:tabs>
        <w:spacing w:after="0"/>
        <w:ind w:left="720"/>
        <w:jc w:val="both"/>
        <w:rPr>
          <w:rFonts w:asciiTheme="majorHAnsi" w:hAnsiTheme="majorHAnsi" w:cstheme="majorHAnsi"/>
        </w:rPr>
      </w:pPr>
      <w:r w:rsidRPr="00D05B2C">
        <w:rPr>
          <w:rFonts w:asciiTheme="majorHAnsi" w:hAnsiTheme="majorHAnsi" w:cstheme="majorHAnsi"/>
        </w:rPr>
        <w:tab/>
      </w:r>
      <w:r w:rsidRPr="00D05B2C">
        <w:rPr>
          <w:rFonts w:asciiTheme="majorHAnsi" w:hAnsiTheme="majorHAnsi" w:cstheme="majorHAnsi"/>
        </w:rPr>
        <w:tab/>
      </w:r>
      <w:r w:rsidRPr="00D05B2C">
        <w:rPr>
          <w:rFonts w:asciiTheme="majorHAnsi" w:hAnsiTheme="majorHAnsi" w:cstheme="majorHAnsi"/>
        </w:rPr>
        <w:tab/>
      </w:r>
      <w:r w:rsidR="004863AC" w:rsidRPr="00D05B2C">
        <w:rPr>
          <w:rFonts w:asciiTheme="majorHAnsi" w:hAnsiTheme="majorHAnsi" w:cstheme="majorHAnsi"/>
        </w:rPr>
        <w:tab/>
      </w:r>
      <w:r w:rsidR="004863AC" w:rsidRPr="00D05B2C">
        <w:rPr>
          <w:rFonts w:asciiTheme="majorHAnsi" w:hAnsiTheme="majorHAnsi" w:cstheme="majorHAnsi"/>
        </w:rPr>
        <w:tab/>
      </w:r>
      <w:r w:rsidR="004863AC" w:rsidRPr="00D05B2C">
        <w:rPr>
          <w:rFonts w:asciiTheme="majorHAnsi" w:hAnsiTheme="majorHAnsi" w:cstheme="majorHAnsi"/>
        </w:rPr>
        <w:tab/>
      </w:r>
      <w:r w:rsidR="004863AC" w:rsidRPr="00D05B2C">
        <w:rPr>
          <w:rFonts w:asciiTheme="majorHAnsi" w:hAnsiTheme="majorHAnsi" w:cstheme="majorHAnsi"/>
        </w:rPr>
        <w:tab/>
      </w:r>
      <w:r w:rsidR="004863AC" w:rsidRPr="00D05B2C">
        <w:rPr>
          <w:rFonts w:asciiTheme="majorHAnsi" w:hAnsiTheme="majorHAnsi" w:cstheme="majorHAnsi"/>
        </w:rPr>
        <w:tab/>
      </w:r>
      <w:r w:rsidR="004863AC" w:rsidRPr="00D05B2C">
        <w:rPr>
          <w:rFonts w:asciiTheme="majorHAnsi" w:hAnsiTheme="majorHAnsi" w:cstheme="majorHAnsi"/>
        </w:rPr>
        <w:tab/>
      </w:r>
      <w:r w:rsidR="004863AC" w:rsidRPr="00D05B2C">
        <w:rPr>
          <w:rFonts w:asciiTheme="majorHAnsi" w:hAnsiTheme="majorHAnsi" w:cstheme="majorHAnsi"/>
        </w:rPr>
        <w:tab/>
      </w:r>
      <w:r w:rsidRPr="00D05B2C">
        <w:rPr>
          <w:rFonts w:asciiTheme="majorHAnsi" w:hAnsiTheme="majorHAnsi" w:cstheme="majorHAnsi"/>
        </w:rPr>
        <w:t>………………………………………………….……………………………………………………….</w:t>
      </w:r>
    </w:p>
    <w:p w14:paraId="783FDB30" w14:textId="625FB091" w:rsidR="00B91C8C" w:rsidRPr="00D05B2C" w:rsidRDefault="00B91C8C" w:rsidP="00B91C8C">
      <w:pPr>
        <w:spacing w:after="0" w:line="240" w:lineRule="auto"/>
        <w:ind w:left="6372" w:firstLine="708"/>
        <w:jc w:val="center"/>
        <w:rPr>
          <w:rFonts w:asciiTheme="majorHAnsi" w:hAnsiTheme="majorHAnsi" w:cstheme="majorHAnsi"/>
          <w:i/>
          <w:sz w:val="18"/>
          <w:szCs w:val="18"/>
        </w:rPr>
        <w:sectPr w:rsidR="00B91C8C" w:rsidRPr="00D05B2C" w:rsidSect="00FE3F06">
          <w:pgSz w:w="16837" w:h="11905" w:orient="landscape"/>
          <w:pgMar w:top="1418" w:right="1418" w:bottom="1418" w:left="1418" w:header="709" w:footer="709" w:gutter="0"/>
          <w:cols w:space="708"/>
          <w:docGrid w:linePitch="360"/>
        </w:sectPr>
      </w:pPr>
      <w:r w:rsidRPr="00D05B2C">
        <w:rPr>
          <w:rFonts w:asciiTheme="majorHAnsi" w:hAnsiTheme="majorHAnsi" w:cstheme="majorHAnsi"/>
          <w:i/>
          <w:sz w:val="18"/>
          <w:szCs w:val="18"/>
        </w:rPr>
        <w:t>miejsce, data i podpis Oferenta/k</w:t>
      </w:r>
    </w:p>
    <w:p w14:paraId="40E6EC18" w14:textId="77777777" w:rsidR="00C17DE9" w:rsidRPr="00D05B2C" w:rsidRDefault="00C17DE9" w:rsidP="00DC1316">
      <w:pPr>
        <w:spacing w:after="0"/>
        <w:rPr>
          <w:rFonts w:asciiTheme="majorHAnsi" w:hAnsiTheme="majorHAnsi" w:cstheme="majorHAnsi"/>
          <w:b/>
          <w:sz w:val="28"/>
          <w:szCs w:val="28"/>
          <w:lang w:eastAsia="en-US"/>
        </w:rPr>
      </w:pPr>
    </w:p>
    <w:p w14:paraId="75FC1CB9" w14:textId="77777777" w:rsidR="00C17DE9" w:rsidRPr="00D05B2C" w:rsidRDefault="00C17DE9" w:rsidP="00EC62F9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</w:p>
    <w:p w14:paraId="63E6D466" w14:textId="77777777" w:rsidR="00C17DE9" w:rsidRPr="00D05B2C" w:rsidRDefault="00C17DE9" w:rsidP="00EC62F9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</w:p>
    <w:p w14:paraId="296F3C2D" w14:textId="77777777" w:rsidR="0004274B" w:rsidRPr="00D05B2C" w:rsidRDefault="0004274B" w:rsidP="00EC62F9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</w:p>
    <w:p w14:paraId="2B644C23" w14:textId="77777777" w:rsidR="00C17DE9" w:rsidRPr="00D05B2C" w:rsidRDefault="00C17DE9" w:rsidP="00EC62F9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</w:p>
    <w:p w14:paraId="41C9A0A0" w14:textId="62144780" w:rsidR="00C17DE9" w:rsidRDefault="00C17DE9" w:rsidP="00EC62F9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</w:p>
    <w:p w14:paraId="3F07F715" w14:textId="2F9EA497" w:rsidR="00050E51" w:rsidRDefault="00050E51" w:rsidP="00EC62F9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</w:p>
    <w:p w14:paraId="741D0507" w14:textId="77777777" w:rsidR="00050E51" w:rsidRPr="00D05B2C" w:rsidRDefault="00050E51" w:rsidP="00EC62F9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</w:p>
    <w:p w14:paraId="6F23DFA8" w14:textId="77777777" w:rsidR="00C17DE9" w:rsidRPr="00D05B2C" w:rsidRDefault="00C17DE9" w:rsidP="00EC62F9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</w:p>
    <w:p w14:paraId="4E481F73" w14:textId="002B5A6B" w:rsidR="00EC62F9" w:rsidRPr="00D05B2C" w:rsidRDefault="003C7A86" w:rsidP="00EC62F9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  <w:r w:rsidRPr="00D05B2C">
        <w:rPr>
          <w:rFonts w:asciiTheme="majorHAnsi" w:hAnsiTheme="majorHAnsi" w:cstheme="majorHAnsi"/>
          <w:b/>
          <w:sz w:val="28"/>
          <w:szCs w:val="28"/>
          <w:lang w:eastAsia="en-US"/>
        </w:rPr>
        <w:t>Za</w:t>
      </w:r>
      <w:r w:rsidR="00EC62F9" w:rsidRPr="00D05B2C">
        <w:rPr>
          <w:rFonts w:asciiTheme="majorHAnsi" w:hAnsiTheme="majorHAnsi" w:cstheme="majorHAnsi"/>
          <w:b/>
          <w:sz w:val="28"/>
          <w:szCs w:val="28"/>
          <w:lang w:eastAsia="en-US"/>
        </w:rPr>
        <w:t xml:space="preserve">łącznik nr </w:t>
      </w:r>
      <w:r w:rsidR="00DC1316">
        <w:rPr>
          <w:rFonts w:asciiTheme="majorHAnsi" w:hAnsiTheme="majorHAnsi" w:cstheme="majorHAnsi"/>
          <w:b/>
          <w:sz w:val="28"/>
          <w:szCs w:val="28"/>
          <w:lang w:eastAsia="en-US"/>
        </w:rPr>
        <w:t>3</w:t>
      </w:r>
      <w:r w:rsidR="00EC62F9" w:rsidRPr="00D05B2C">
        <w:rPr>
          <w:rFonts w:asciiTheme="majorHAnsi" w:hAnsiTheme="majorHAnsi" w:cstheme="majorHAnsi"/>
          <w:b/>
          <w:sz w:val="28"/>
          <w:szCs w:val="28"/>
          <w:lang w:eastAsia="en-US"/>
        </w:rPr>
        <w:t xml:space="preserve"> do zapytania ofertowego</w:t>
      </w:r>
    </w:p>
    <w:p w14:paraId="3FEB5C83" w14:textId="77777777" w:rsidR="00EC62F9" w:rsidRPr="00D05B2C" w:rsidRDefault="00EC62F9" w:rsidP="00EC62F9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</w:p>
    <w:p w14:paraId="4348F058" w14:textId="77777777" w:rsidR="005D60A7" w:rsidRPr="00D05B2C" w:rsidRDefault="005D60A7" w:rsidP="00EC62F9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  <w:r w:rsidRPr="00D05B2C">
        <w:rPr>
          <w:rFonts w:asciiTheme="majorHAnsi" w:hAnsiTheme="majorHAnsi" w:cstheme="majorHAnsi"/>
          <w:b/>
          <w:sz w:val="28"/>
          <w:szCs w:val="28"/>
          <w:lang w:eastAsia="en-US"/>
        </w:rPr>
        <w:t xml:space="preserve">OŚWIADCZENIE O ZATRUDNIENIU </w:t>
      </w:r>
    </w:p>
    <w:p w14:paraId="6039493E" w14:textId="77777777" w:rsidR="005D60A7" w:rsidRPr="00D05B2C" w:rsidRDefault="005D60A7" w:rsidP="00EC62F9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</w:p>
    <w:p w14:paraId="10BBB13C" w14:textId="77777777" w:rsidR="005D60A7" w:rsidRPr="00D05B2C" w:rsidRDefault="005D60A7">
      <w:pPr>
        <w:suppressAutoHyphens w:val="0"/>
        <w:spacing w:after="0" w:line="240" w:lineRule="auto"/>
        <w:rPr>
          <w:rFonts w:asciiTheme="majorHAnsi" w:hAnsiTheme="majorHAnsi" w:cstheme="majorHAnsi"/>
          <w:sz w:val="28"/>
          <w:szCs w:val="28"/>
          <w:lang w:eastAsia="en-US"/>
        </w:rPr>
      </w:pPr>
      <w:r w:rsidRPr="00D05B2C">
        <w:rPr>
          <w:rFonts w:asciiTheme="majorHAnsi" w:hAnsiTheme="majorHAnsi" w:cstheme="majorHAnsi"/>
          <w:sz w:val="28"/>
          <w:szCs w:val="28"/>
          <w:lang w:eastAsia="en-US"/>
        </w:rPr>
        <w:br w:type="page"/>
      </w:r>
    </w:p>
    <w:p w14:paraId="0B8AF8E2" w14:textId="77777777" w:rsidR="005D60A7" w:rsidRPr="00D05B2C" w:rsidRDefault="005D60A7" w:rsidP="005D60A7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  <w:r w:rsidRPr="00D05B2C">
        <w:rPr>
          <w:rFonts w:asciiTheme="majorHAnsi" w:hAnsiTheme="majorHAnsi" w:cstheme="majorHAnsi"/>
          <w:b/>
          <w:sz w:val="28"/>
          <w:szCs w:val="28"/>
          <w:lang w:eastAsia="en-US"/>
        </w:rPr>
        <w:lastRenderedPageBreak/>
        <w:t>Oświadczenie</w:t>
      </w:r>
    </w:p>
    <w:p w14:paraId="6D7A9E69" w14:textId="77777777" w:rsidR="003B2262" w:rsidRPr="00D05B2C" w:rsidRDefault="003B2262" w:rsidP="005D60A7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</w:p>
    <w:p w14:paraId="141C17B6" w14:textId="77777777" w:rsidR="002C7904" w:rsidRPr="00D05B2C" w:rsidRDefault="002C7904" w:rsidP="005D60A7">
      <w:pPr>
        <w:spacing w:after="0"/>
        <w:jc w:val="center"/>
        <w:rPr>
          <w:rFonts w:asciiTheme="majorHAnsi" w:hAnsiTheme="majorHAnsi" w:cstheme="majorHAnsi"/>
          <w:sz w:val="28"/>
          <w:szCs w:val="28"/>
          <w:lang w:eastAsia="en-US"/>
        </w:rPr>
      </w:pPr>
    </w:p>
    <w:p w14:paraId="14C65472" w14:textId="77777777" w:rsidR="00DF3D49" w:rsidRPr="00D05B2C" w:rsidRDefault="00DF3D49" w:rsidP="005D60A7">
      <w:pPr>
        <w:spacing w:after="0"/>
        <w:jc w:val="center"/>
        <w:rPr>
          <w:rFonts w:asciiTheme="majorHAnsi" w:hAnsiTheme="majorHAnsi" w:cstheme="majorHAnsi"/>
          <w:sz w:val="28"/>
          <w:szCs w:val="28"/>
          <w:lang w:eastAsia="en-US"/>
        </w:rPr>
      </w:pPr>
    </w:p>
    <w:p w14:paraId="17A25D27" w14:textId="77777777" w:rsidR="002C7904" w:rsidRPr="00D05B2C" w:rsidRDefault="002C7904" w:rsidP="005D60A7">
      <w:pPr>
        <w:spacing w:after="0"/>
        <w:jc w:val="center"/>
        <w:rPr>
          <w:rFonts w:asciiTheme="majorHAnsi" w:hAnsiTheme="majorHAnsi" w:cstheme="majorHAnsi"/>
          <w:sz w:val="28"/>
          <w:szCs w:val="28"/>
          <w:lang w:eastAsia="en-US"/>
        </w:rPr>
      </w:pPr>
    </w:p>
    <w:p w14:paraId="4ADC5C70" w14:textId="77777777" w:rsidR="005D60A7" w:rsidRPr="00D05B2C" w:rsidRDefault="005D60A7" w:rsidP="003B2262">
      <w:pPr>
        <w:spacing w:after="0"/>
        <w:jc w:val="both"/>
        <w:rPr>
          <w:rFonts w:asciiTheme="majorHAnsi" w:hAnsiTheme="majorHAnsi" w:cstheme="majorHAnsi"/>
          <w:lang w:eastAsia="en-US"/>
        </w:rPr>
      </w:pPr>
      <w:r w:rsidRPr="00D05B2C">
        <w:rPr>
          <w:rFonts w:asciiTheme="majorHAnsi" w:hAnsiTheme="majorHAnsi" w:cstheme="majorHAnsi"/>
          <w:lang w:eastAsia="en-US"/>
        </w:rPr>
        <w:t>Oświadczam, że</w:t>
      </w:r>
      <w:r w:rsidR="007C0DAC" w:rsidRPr="00D05B2C">
        <w:rPr>
          <w:rFonts w:asciiTheme="majorHAnsi" w:hAnsiTheme="majorHAnsi" w:cstheme="majorHAnsi"/>
          <w:lang w:eastAsia="en-US"/>
        </w:rPr>
        <w:t xml:space="preserve"> </w:t>
      </w:r>
      <w:r w:rsidR="007C0DAC" w:rsidRPr="00D05B2C">
        <w:rPr>
          <w:rStyle w:val="Odwoanieprzypisudolnego"/>
          <w:rFonts w:asciiTheme="majorHAnsi" w:hAnsiTheme="majorHAnsi" w:cstheme="majorHAnsi"/>
          <w:lang w:eastAsia="en-US"/>
        </w:rPr>
        <w:footnoteReference w:id="1"/>
      </w:r>
      <w:r w:rsidRPr="00D05B2C">
        <w:rPr>
          <w:rFonts w:asciiTheme="majorHAnsi" w:hAnsiTheme="majorHAnsi" w:cstheme="majorHAnsi"/>
          <w:lang w:eastAsia="en-US"/>
        </w:rPr>
        <w:t>:</w:t>
      </w:r>
    </w:p>
    <w:p w14:paraId="02D3022B" w14:textId="77777777" w:rsidR="005D60A7" w:rsidRPr="00D05B2C" w:rsidRDefault="005D60A7" w:rsidP="003B2262">
      <w:pPr>
        <w:pStyle w:val="Akapitzlist"/>
        <w:numPr>
          <w:ilvl w:val="0"/>
          <w:numId w:val="47"/>
        </w:numPr>
        <w:spacing w:after="0"/>
        <w:ind w:left="426"/>
        <w:jc w:val="both"/>
        <w:rPr>
          <w:rFonts w:asciiTheme="majorHAnsi" w:hAnsiTheme="majorHAnsi" w:cstheme="majorHAnsi"/>
          <w:lang w:eastAsia="en-US"/>
        </w:rPr>
      </w:pPr>
      <w:r w:rsidRPr="00D05B2C">
        <w:rPr>
          <w:rFonts w:asciiTheme="majorHAnsi" w:hAnsiTheme="majorHAnsi" w:cstheme="majorHAnsi"/>
          <w:lang w:eastAsia="en-US"/>
        </w:rPr>
        <w:t>nie jestem zatrudniony/a w instytucji uczestniczącej w realizacji Programu Operacyjnego Wiedza Edukacja Rozwój na podstawie stosunku pracy</w:t>
      </w:r>
      <w:r w:rsidR="003B2262" w:rsidRPr="00D05B2C">
        <w:rPr>
          <w:rFonts w:asciiTheme="majorHAnsi" w:hAnsiTheme="majorHAnsi" w:cstheme="majorHAnsi"/>
          <w:lang w:eastAsia="en-US"/>
        </w:rPr>
        <w:t>,</w:t>
      </w:r>
    </w:p>
    <w:p w14:paraId="7406D80D" w14:textId="77777777" w:rsidR="005D60A7" w:rsidRPr="00D05B2C" w:rsidRDefault="005D60A7" w:rsidP="003B2262">
      <w:pPr>
        <w:pStyle w:val="Akapitzlist"/>
        <w:numPr>
          <w:ilvl w:val="0"/>
          <w:numId w:val="47"/>
        </w:numPr>
        <w:spacing w:after="0"/>
        <w:ind w:left="426"/>
        <w:jc w:val="both"/>
        <w:rPr>
          <w:rFonts w:asciiTheme="majorHAnsi" w:hAnsiTheme="majorHAnsi" w:cstheme="majorHAnsi"/>
          <w:lang w:eastAsia="en-US"/>
        </w:rPr>
      </w:pPr>
      <w:r w:rsidRPr="00D05B2C">
        <w:rPr>
          <w:rFonts w:asciiTheme="majorHAnsi" w:hAnsiTheme="majorHAnsi" w:cstheme="majorHAnsi"/>
          <w:lang w:eastAsia="en-US"/>
        </w:rPr>
        <w:t>jestem zatrudniony/a w instytucji uczestniczącej w realizacji Programu Operacyjnego Wiedza Edukacja Rozwój na podstawie stosunku pracy, lecz nie zachodzi konflikt interesów</w:t>
      </w:r>
      <w:r w:rsidR="001859BB" w:rsidRPr="00D05B2C">
        <w:rPr>
          <w:rStyle w:val="Odwoanieprzypisudolnego"/>
          <w:rFonts w:asciiTheme="majorHAnsi" w:hAnsiTheme="majorHAnsi" w:cstheme="majorHAnsi"/>
          <w:lang w:eastAsia="en-US"/>
        </w:rPr>
        <w:footnoteReference w:id="2"/>
      </w:r>
      <w:r w:rsidR="003B2262" w:rsidRPr="00D05B2C">
        <w:rPr>
          <w:rFonts w:asciiTheme="majorHAnsi" w:hAnsiTheme="majorHAnsi" w:cstheme="majorHAnsi"/>
          <w:lang w:eastAsia="en-US"/>
        </w:rPr>
        <w:t xml:space="preserve"> lub podw</w:t>
      </w:r>
      <w:r w:rsidR="002C7904" w:rsidRPr="00D05B2C">
        <w:rPr>
          <w:rFonts w:asciiTheme="majorHAnsi" w:hAnsiTheme="majorHAnsi" w:cstheme="majorHAnsi"/>
          <w:lang w:eastAsia="en-US"/>
        </w:rPr>
        <w:t>ójne finansowanie.</w:t>
      </w:r>
    </w:p>
    <w:p w14:paraId="459B5FEA" w14:textId="77777777" w:rsidR="002C7904" w:rsidRPr="00D05B2C" w:rsidRDefault="002C7904" w:rsidP="002C7904">
      <w:pPr>
        <w:spacing w:after="0"/>
        <w:jc w:val="both"/>
        <w:rPr>
          <w:rFonts w:asciiTheme="majorHAnsi" w:hAnsiTheme="majorHAnsi" w:cstheme="majorHAnsi"/>
          <w:lang w:eastAsia="en-US"/>
        </w:rPr>
      </w:pPr>
    </w:p>
    <w:p w14:paraId="74BB61DB" w14:textId="77777777" w:rsidR="002C7904" w:rsidRPr="00D05B2C" w:rsidRDefault="002C7904" w:rsidP="002C7904">
      <w:pPr>
        <w:spacing w:after="0"/>
        <w:jc w:val="both"/>
        <w:rPr>
          <w:rFonts w:asciiTheme="majorHAnsi" w:hAnsiTheme="majorHAnsi" w:cstheme="majorHAnsi"/>
          <w:lang w:eastAsia="en-US"/>
        </w:rPr>
      </w:pPr>
    </w:p>
    <w:p w14:paraId="53A60432" w14:textId="77777777" w:rsidR="007C0DAC" w:rsidRPr="00D05B2C" w:rsidRDefault="007C0DAC" w:rsidP="002C7904">
      <w:pPr>
        <w:spacing w:after="0"/>
        <w:jc w:val="both"/>
        <w:rPr>
          <w:rFonts w:asciiTheme="majorHAnsi" w:hAnsiTheme="majorHAnsi" w:cstheme="majorHAnsi"/>
          <w:lang w:eastAsia="en-US"/>
        </w:rPr>
      </w:pPr>
    </w:p>
    <w:p w14:paraId="22FBD2E6" w14:textId="77777777" w:rsidR="00B91C8C" w:rsidRPr="00D05B2C" w:rsidRDefault="00B91C8C" w:rsidP="002C7904">
      <w:pPr>
        <w:spacing w:after="0"/>
        <w:jc w:val="both"/>
        <w:rPr>
          <w:rFonts w:asciiTheme="majorHAnsi" w:hAnsiTheme="majorHAnsi" w:cstheme="majorHAnsi"/>
          <w:lang w:eastAsia="en-US"/>
        </w:rPr>
      </w:pPr>
    </w:p>
    <w:p w14:paraId="31D68823" w14:textId="77777777" w:rsidR="007C0DAC" w:rsidRPr="00D05B2C" w:rsidRDefault="007C0DAC" w:rsidP="002C7904">
      <w:pPr>
        <w:spacing w:after="0"/>
        <w:jc w:val="both"/>
        <w:rPr>
          <w:rFonts w:asciiTheme="majorHAnsi" w:hAnsiTheme="majorHAnsi" w:cstheme="majorHAnsi"/>
          <w:lang w:eastAsia="en-US"/>
        </w:rPr>
      </w:pPr>
    </w:p>
    <w:p w14:paraId="0E31849A" w14:textId="77777777" w:rsidR="002C7904" w:rsidRPr="00D05B2C" w:rsidRDefault="00D66DCC" w:rsidP="00D66DCC">
      <w:pPr>
        <w:spacing w:after="0"/>
        <w:ind w:left="2832"/>
        <w:jc w:val="both"/>
        <w:rPr>
          <w:rFonts w:asciiTheme="majorHAnsi" w:hAnsiTheme="majorHAnsi" w:cstheme="majorHAnsi"/>
          <w:lang w:eastAsia="en-US"/>
        </w:rPr>
      </w:pPr>
      <w:r w:rsidRPr="00D05B2C">
        <w:rPr>
          <w:rFonts w:asciiTheme="majorHAnsi" w:hAnsiTheme="majorHAnsi" w:cstheme="majorHAnsi"/>
          <w:lang w:eastAsia="en-US"/>
        </w:rPr>
        <w:t>……………………….</w:t>
      </w:r>
      <w:r w:rsidR="00C239F0" w:rsidRPr="00D05B2C">
        <w:rPr>
          <w:rFonts w:asciiTheme="majorHAnsi" w:hAnsiTheme="majorHAnsi" w:cstheme="majorHAnsi"/>
          <w:lang w:eastAsia="en-US"/>
        </w:rPr>
        <w:t>………</w:t>
      </w:r>
      <w:r w:rsidRPr="00D05B2C">
        <w:rPr>
          <w:rFonts w:asciiTheme="majorHAnsi" w:hAnsiTheme="majorHAnsi" w:cstheme="majorHAnsi"/>
          <w:lang w:eastAsia="en-US"/>
        </w:rPr>
        <w:t>…….</w:t>
      </w:r>
      <w:r w:rsidR="00C239F0" w:rsidRPr="00D05B2C">
        <w:rPr>
          <w:rFonts w:asciiTheme="majorHAnsi" w:hAnsiTheme="majorHAnsi" w:cstheme="majorHAnsi"/>
          <w:lang w:eastAsia="en-US"/>
        </w:rPr>
        <w:t>…………………………………………………………………</w:t>
      </w:r>
    </w:p>
    <w:p w14:paraId="1CB8D247" w14:textId="77777777" w:rsidR="002C7904" w:rsidRPr="00D05B2C" w:rsidRDefault="00D66DCC" w:rsidP="00D66DCC">
      <w:pPr>
        <w:spacing w:after="0"/>
        <w:ind w:left="2832"/>
        <w:jc w:val="both"/>
        <w:rPr>
          <w:rFonts w:asciiTheme="majorHAnsi" w:hAnsiTheme="majorHAnsi" w:cstheme="majorHAnsi"/>
          <w:i/>
          <w:sz w:val="18"/>
          <w:szCs w:val="18"/>
          <w:lang w:eastAsia="en-US"/>
        </w:rPr>
      </w:pPr>
      <w:r w:rsidRPr="00D05B2C">
        <w:rPr>
          <w:rFonts w:asciiTheme="majorHAnsi" w:hAnsiTheme="majorHAnsi" w:cstheme="majorHAnsi"/>
          <w:i/>
          <w:sz w:val="18"/>
          <w:szCs w:val="18"/>
          <w:lang w:eastAsia="en-US"/>
        </w:rPr>
        <w:t xml:space="preserve">   data i </w:t>
      </w:r>
      <w:r w:rsidR="00C239F0" w:rsidRPr="00D05B2C">
        <w:rPr>
          <w:rFonts w:asciiTheme="majorHAnsi" w:hAnsiTheme="majorHAnsi" w:cstheme="majorHAnsi"/>
          <w:i/>
          <w:sz w:val="18"/>
          <w:szCs w:val="18"/>
          <w:lang w:eastAsia="en-US"/>
        </w:rPr>
        <w:t>podpis eksperta</w:t>
      </w:r>
      <w:r w:rsidR="007C0DAC" w:rsidRPr="00D05B2C">
        <w:rPr>
          <w:rFonts w:asciiTheme="majorHAnsi" w:hAnsiTheme="majorHAnsi" w:cstheme="majorHAnsi"/>
          <w:i/>
          <w:sz w:val="18"/>
          <w:szCs w:val="18"/>
          <w:lang w:eastAsia="en-US"/>
        </w:rPr>
        <w:t>/ki</w:t>
      </w:r>
      <w:r w:rsidR="00C239F0" w:rsidRPr="00D05B2C">
        <w:rPr>
          <w:rFonts w:asciiTheme="majorHAnsi" w:hAnsiTheme="majorHAnsi" w:cstheme="majorHAnsi"/>
          <w:i/>
          <w:sz w:val="18"/>
          <w:szCs w:val="18"/>
          <w:lang w:eastAsia="en-US"/>
        </w:rPr>
        <w:t xml:space="preserve"> wskazanego</w:t>
      </w:r>
      <w:r w:rsidR="00DF3D49" w:rsidRPr="00D05B2C">
        <w:rPr>
          <w:rFonts w:asciiTheme="majorHAnsi" w:hAnsiTheme="majorHAnsi" w:cstheme="majorHAnsi"/>
          <w:i/>
          <w:sz w:val="18"/>
          <w:szCs w:val="18"/>
          <w:lang w:eastAsia="en-US"/>
        </w:rPr>
        <w:t>/j</w:t>
      </w:r>
      <w:r w:rsidR="00C239F0" w:rsidRPr="00D05B2C">
        <w:rPr>
          <w:rFonts w:asciiTheme="majorHAnsi" w:hAnsiTheme="majorHAnsi" w:cstheme="majorHAnsi"/>
          <w:i/>
          <w:sz w:val="18"/>
          <w:szCs w:val="18"/>
          <w:lang w:eastAsia="en-US"/>
        </w:rPr>
        <w:t xml:space="preserve"> przez Oferenta do realizacji Zamówienia</w:t>
      </w:r>
    </w:p>
    <w:p w14:paraId="7967A875" w14:textId="77777777" w:rsidR="002C7904" w:rsidRPr="00D05B2C" w:rsidRDefault="002C7904" w:rsidP="002C7904">
      <w:pPr>
        <w:spacing w:after="0"/>
        <w:jc w:val="both"/>
        <w:rPr>
          <w:rFonts w:asciiTheme="majorHAnsi" w:hAnsiTheme="majorHAnsi" w:cstheme="majorHAnsi"/>
          <w:lang w:eastAsia="en-US"/>
        </w:rPr>
      </w:pPr>
    </w:p>
    <w:p w14:paraId="18B69953" w14:textId="77777777" w:rsidR="002C7904" w:rsidRPr="00D05B2C" w:rsidRDefault="002C7904" w:rsidP="002C7904">
      <w:pPr>
        <w:spacing w:after="0"/>
        <w:jc w:val="both"/>
        <w:rPr>
          <w:rFonts w:asciiTheme="majorHAnsi" w:hAnsiTheme="majorHAnsi" w:cstheme="majorHAnsi"/>
          <w:lang w:eastAsia="en-US"/>
        </w:rPr>
      </w:pPr>
    </w:p>
    <w:p w14:paraId="44BC12DA" w14:textId="5A56A2DB" w:rsidR="005D60A7" w:rsidRPr="00D05B2C" w:rsidRDefault="005D60A7" w:rsidP="00554DBE">
      <w:pPr>
        <w:suppressAutoHyphens w:val="0"/>
        <w:spacing w:after="0" w:line="240" w:lineRule="auto"/>
        <w:jc w:val="both"/>
        <w:rPr>
          <w:rFonts w:asciiTheme="majorHAnsi" w:hAnsiTheme="majorHAnsi" w:cstheme="majorHAnsi"/>
          <w:b/>
          <w:sz w:val="28"/>
          <w:szCs w:val="28"/>
          <w:lang w:eastAsia="en-US"/>
        </w:rPr>
      </w:pPr>
    </w:p>
    <w:sectPr w:rsidR="005D60A7" w:rsidRPr="00D05B2C" w:rsidSect="00FE3F06">
      <w:footerReference w:type="default" r:id="rId9"/>
      <w:pgSz w:w="11905" w:h="16837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EF207B" w14:textId="77777777" w:rsidR="007A73B5" w:rsidRDefault="007A73B5">
      <w:r>
        <w:separator/>
      </w:r>
    </w:p>
  </w:endnote>
  <w:endnote w:type="continuationSeparator" w:id="0">
    <w:p w14:paraId="3B52AA9F" w14:textId="77777777" w:rsidR="007A73B5" w:rsidRDefault="007A7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794047"/>
      <w:docPartObj>
        <w:docPartGallery w:val="Page Numbers (Bottom of Page)"/>
        <w:docPartUnique/>
      </w:docPartObj>
    </w:sdtPr>
    <w:sdtEndPr>
      <w:rPr>
        <w:i/>
      </w:rPr>
    </w:sdtEndPr>
    <w:sdtContent>
      <w:sdt>
        <w:sdtPr>
          <w:rPr>
            <w:sz w:val="18"/>
            <w:szCs w:val="18"/>
          </w:rPr>
          <w:id w:val="810570653"/>
          <w:docPartObj>
            <w:docPartGallery w:val="Page Numbers (Top of Page)"/>
            <w:docPartUnique/>
          </w:docPartObj>
        </w:sdtPr>
        <w:sdtEndPr>
          <w:rPr>
            <w:i/>
          </w:rPr>
        </w:sdtEndPr>
        <w:sdtContent>
          <w:p w14:paraId="4633276C" w14:textId="77777777" w:rsidR="0090244F" w:rsidRDefault="0090244F" w:rsidP="0090244F">
            <w:pPr>
              <w:pStyle w:val="Stopka"/>
              <w:jc w:val="center"/>
              <w:rPr>
                <w:sz w:val="18"/>
                <w:szCs w:val="18"/>
              </w:rPr>
            </w:pPr>
            <w:r w:rsidRPr="0090244F">
              <w:rPr>
                <w:noProof/>
                <w:sz w:val="18"/>
                <w:szCs w:val="18"/>
                <w:lang w:eastAsia="pl-PL"/>
              </w:rPr>
              <w:drawing>
                <wp:inline distT="0" distB="0" distL="0" distR="0" wp14:anchorId="3E2BAA64" wp14:editId="2C34909A">
                  <wp:extent cx="4347115" cy="558873"/>
                  <wp:effectExtent l="19050" t="0" r="0" b="0"/>
                  <wp:docPr id="9" name="Obraz 1" descr="FE_POWER_poziom_pl-1_rg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FE_POWER_poziom_pl-1_rg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9505" cy="5617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7C3D97" w14:textId="77777777" w:rsidR="0090244F" w:rsidRPr="00FE3F06" w:rsidRDefault="0090244F">
            <w:pPr>
              <w:pStyle w:val="Stopka"/>
              <w:jc w:val="right"/>
              <w:rPr>
                <w:i/>
                <w:sz w:val="18"/>
                <w:szCs w:val="18"/>
              </w:rPr>
            </w:pPr>
            <w:r w:rsidRPr="00FE3F06">
              <w:rPr>
                <w:i/>
                <w:sz w:val="18"/>
                <w:szCs w:val="18"/>
              </w:rPr>
              <w:t xml:space="preserve">Strona </w:t>
            </w:r>
            <w:r w:rsidR="001C5C4F" w:rsidRPr="00FE3F06">
              <w:rPr>
                <w:b/>
                <w:i/>
                <w:sz w:val="18"/>
                <w:szCs w:val="18"/>
              </w:rPr>
              <w:fldChar w:fldCharType="begin"/>
            </w:r>
            <w:r w:rsidRPr="00FE3F06">
              <w:rPr>
                <w:b/>
                <w:i/>
                <w:sz w:val="18"/>
                <w:szCs w:val="18"/>
              </w:rPr>
              <w:instrText>PAGE</w:instrText>
            </w:r>
            <w:r w:rsidR="001C5C4F" w:rsidRPr="00FE3F06">
              <w:rPr>
                <w:b/>
                <w:i/>
                <w:sz w:val="18"/>
                <w:szCs w:val="18"/>
              </w:rPr>
              <w:fldChar w:fldCharType="separate"/>
            </w:r>
            <w:r w:rsidR="0076122A">
              <w:rPr>
                <w:b/>
                <w:i/>
                <w:noProof/>
                <w:sz w:val="18"/>
                <w:szCs w:val="18"/>
              </w:rPr>
              <w:t>1</w:t>
            </w:r>
            <w:r w:rsidR="001C5C4F" w:rsidRPr="00FE3F06">
              <w:rPr>
                <w:b/>
                <w:i/>
                <w:sz w:val="18"/>
                <w:szCs w:val="18"/>
              </w:rPr>
              <w:fldChar w:fldCharType="end"/>
            </w:r>
            <w:r w:rsidRPr="00FE3F06">
              <w:rPr>
                <w:i/>
                <w:sz w:val="18"/>
                <w:szCs w:val="18"/>
              </w:rPr>
              <w:t xml:space="preserve"> z </w:t>
            </w:r>
            <w:r w:rsidR="001C5C4F" w:rsidRPr="00FE3F06">
              <w:rPr>
                <w:b/>
                <w:i/>
                <w:sz w:val="18"/>
                <w:szCs w:val="18"/>
              </w:rPr>
              <w:fldChar w:fldCharType="begin"/>
            </w:r>
            <w:r w:rsidRPr="00FE3F06">
              <w:rPr>
                <w:b/>
                <w:i/>
                <w:sz w:val="18"/>
                <w:szCs w:val="18"/>
              </w:rPr>
              <w:instrText>NUMPAGES</w:instrText>
            </w:r>
            <w:r w:rsidR="001C5C4F" w:rsidRPr="00FE3F06">
              <w:rPr>
                <w:b/>
                <w:i/>
                <w:sz w:val="18"/>
                <w:szCs w:val="18"/>
              </w:rPr>
              <w:fldChar w:fldCharType="separate"/>
            </w:r>
            <w:r w:rsidR="0076122A">
              <w:rPr>
                <w:b/>
                <w:i/>
                <w:noProof/>
                <w:sz w:val="18"/>
                <w:szCs w:val="18"/>
              </w:rPr>
              <w:t>1</w:t>
            </w:r>
            <w:r w:rsidR="001C5C4F" w:rsidRPr="00FE3F06">
              <w:rPr>
                <w:b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40539E26" w14:textId="77777777" w:rsidR="000E52EA" w:rsidRPr="000E52EA" w:rsidRDefault="000E52EA" w:rsidP="00D25178">
    <w:pPr>
      <w:pStyle w:val="Stopka"/>
      <w:jc w:val="center"/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6DE1B7" w14:textId="77777777" w:rsidR="00FE3F06" w:rsidRDefault="00FE3F06" w:rsidP="00FE3F06">
    <w:pPr>
      <w:pStyle w:val="Stopka"/>
      <w:jc w:val="center"/>
    </w:pPr>
    <w:r w:rsidRPr="00FE3F06">
      <w:rPr>
        <w:noProof/>
        <w:lang w:eastAsia="pl-PL"/>
      </w:rPr>
      <w:drawing>
        <wp:inline distT="0" distB="0" distL="0" distR="0" wp14:anchorId="6C6B27F5" wp14:editId="65E8DE88">
          <wp:extent cx="4347115" cy="558873"/>
          <wp:effectExtent l="19050" t="0" r="0" b="0"/>
          <wp:docPr id="5" name="Obraz 1" descr="FE_POWER_poziom_pl-1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69505" cy="56175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8791933" w14:textId="77777777" w:rsidR="00FE3F06" w:rsidRPr="00FE3F06" w:rsidRDefault="007A73B5">
    <w:pPr>
      <w:pStyle w:val="Stopka"/>
      <w:jc w:val="right"/>
      <w:rPr>
        <w:i/>
        <w:sz w:val="18"/>
        <w:szCs w:val="18"/>
      </w:rPr>
    </w:pPr>
    <w:sdt>
      <w:sdtPr>
        <w:rPr>
          <w:i/>
          <w:sz w:val="18"/>
          <w:szCs w:val="18"/>
        </w:rPr>
        <w:id w:val="794081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  <w:sz w:val="18"/>
              <w:szCs w:val="18"/>
            </w:rPr>
            <w:id w:val="794080"/>
            <w:docPartObj>
              <w:docPartGallery w:val="Page Numbers (Top of Page)"/>
              <w:docPartUnique/>
            </w:docPartObj>
          </w:sdtPr>
          <w:sdtEndPr/>
          <w:sdtContent>
            <w:r w:rsidR="00FE3F06" w:rsidRPr="00FE3F06">
              <w:rPr>
                <w:i/>
                <w:sz w:val="18"/>
                <w:szCs w:val="18"/>
              </w:rPr>
              <w:t xml:space="preserve">Strona </w:t>
            </w:r>
            <w:r w:rsidR="001C5C4F" w:rsidRPr="00FE3F06">
              <w:rPr>
                <w:b/>
                <w:i/>
                <w:sz w:val="18"/>
                <w:szCs w:val="18"/>
              </w:rPr>
              <w:fldChar w:fldCharType="begin"/>
            </w:r>
            <w:r w:rsidR="00FE3F06" w:rsidRPr="00FE3F06">
              <w:rPr>
                <w:b/>
                <w:i/>
                <w:sz w:val="18"/>
                <w:szCs w:val="18"/>
              </w:rPr>
              <w:instrText>PAGE</w:instrText>
            </w:r>
            <w:r w:rsidR="001C5C4F" w:rsidRPr="00FE3F06">
              <w:rPr>
                <w:b/>
                <w:i/>
                <w:sz w:val="18"/>
                <w:szCs w:val="18"/>
              </w:rPr>
              <w:fldChar w:fldCharType="separate"/>
            </w:r>
            <w:r w:rsidR="00FD54F9">
              <w:rPr>
                <w:b/>
                <w:i/>
                <w:noProof/>
                <w:sz w:val="18"/>
                <w:szCs w:val="18"/>
              </w:rPr>
              <w:t>9</w:t>
            </w:r>
            <w:r w:rsidR="001C5C4F" w:rsidRPr="00FE3F06">
              <w:rPr>
                <w:b/>
                <w:i/>
                <w:sz w:val="18"/>
                <w:szCs w:val="18"/>
              </w:rPr>
              <w:fldChar w:fldCharType="end"/>
            </w:r>
            <w:r w:rsidR="00FE3F06" w:rsidRPr="00FE3F06">
              <w:rPr>
                <w:i/>
                <w:sz w:val="18"/>
                <w:szCs w:val="18"/>
              </w:rPr>
              <w:t xml:space="preserve"> z </w:t>
            </w:r>
            <w:r w:rsidR="001C5C4F" w:rsidRPr="00FE3F06">
              <w:rPr>
                <w:b/>
                <w:i/>
                <w:sz w:val="18"/>
                <w:szCs w:val="18"/>
              </w:rPr>
              <w:fldChar w:fldCharType="begin"/>
            </w:r>
            <w:r w:rsidR="00FE3F06" w:rsidRPr="00FE3F06">
              <w:rPr>
                <w:b/>
                <w:i/>
                <w:sz w:val="18"/>
                <w:szCs w:val="18"/>
              </w:rPr>
              <w:instrText>NUMPAGES</w:instrText>
            </w:r>
            <w:r w:rsidR="001C5C4F" w:rsidRPr="00FE3F06">
              <w:rPr>
                <w:b/>
                <w:i/>
                <w:sz w:val="18"/>
                <w:szCs w:val="18"/>
              </w:rPr>
              <w:fldChar w:fldCharType="separate"/>
            </w:r>
            <w:r w:rsidR="00FD54F9">
              <w:rPr>
                <w:b/>
                <w:i/>
                <w:noProof/>
                <w:sz w:val="18"/>
                <w:szCs w:val="18"/>
              </w:rPr>
              <w:t>12</w:t>
            </w:r>
            <w:r w:rsidR="001C5C4F" w:rsidRPr="00FE3F06">
              <w:rPr>
                <w:b/>
                <w:i/>
                <w:sz w:val="18"/>
                <w:szCs w:val="18"/>
              </w:rPr>
              <w:fldChar w:fldCharType="end"/>
            </w:r>
          </w:sdtContent>
        </w:sdt>
      </w:sdtContent>
    </w:sdt>
  </w:p>
  <w:p w14:paraId="18C88CB3" w14:textId="77777777" w:rsidR="00862057" w:rsidRPr="000E52EA" w:rsidRDefault="00862057" w:rsidP="00D25178">
    <w:pPr>
      <w:pStyle w:val="Stopka"/>
      <w:jc w:val="center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DD7AAE" w14:textId="77777777" w:rsidR="007A73B5" w:rsidRDefault="007A73B5">
      <w:r>
        <w:separator/>
      </w:r>
    </w:p>
  </w:footnote>
  <w:footnote w:type="continuationSeparator" w:id="0">
    <w:p w14:paraId="7DE24F39" w14:textId="77777777" w:rsidR="007A73B5" w:rsidRDefault="007A73B5">
      <w:r>
        <w:continuationSeparator/>
      </w:r>
    </w:p>
  </w:footnote>
  <w:footnote w:id="1">
    <w:p w14:paraId="31AE036A" w14:textId="77777777" w:rsidR="007C0DAC" w:rsidRDefault="007C0DAC" w:rsidP="007C0D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en-US"/>
        </w:rPr>
      </w:pPr>
      <w:r>
        <w:rPr>
          <w:rStyle w:val="Odwoanieprzypisudolnego"/>
        </w:rPr>
        <w:footnoteRef/>
      </w:r>
      <w:r w:rsidRPr="008A330A"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eastAsia="Times New Roman" w:hAnsiTheme="majorHAnsi" w:cstheme="majorHAnsi"/>
          <w:sz w:val="20"/>
          <w:szCs w:val="20"/>
          <w:lang w:eastAsia="en-US"/>
        </w:rPr>
        <w:t>Należy skreślić, jeśli nie dotyczy.</w:t>
      </w:r>
    </w:p>
    <w:p w14:paraId="7BC5C495" w14:textId="77777777" w:rsidR="007C0DAC" w:rsidRDefault="007C0DAC" w:rsidP="007C0DAC">
      <w:pPr>
        <w:suppressAutoHyphens w:val="0"/>
        <w:autoSpaceDE w:val="0"/>
        <w:autoSpaceDN w:val="0"/>
        <w:adjustRightInd w:val="0"/>
        <w:spacing w:after="0" w:line="240" w:lineRule="auto"/>
        <w:jc w:val="both"/>
      </w:pPr>
    </w:p>
  </w:footnote>
  <w:footnote w:id="2">
    <w:p w14:paraId="6D13887B" w14:textId="77777777" w:rsidR="001859BB" w:rsidRDefault="001859BB" w:rsidP="008A330A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en-US"/>
        </w:rPr>
      </w:pPr>
      <w:r>
        <w:rPr>
          <w:rStyle w:val="Odwoanieprzypisudolnego"/>
        </w:rPr>
        <w:footnoteRef/>
      </w:r>
      <w:r w:rsidRPr="008A330A">
        <w:rPr>
          <w:rFonts w:asciiTheme="majorHAnsi" w:hAnsiTheme="majorHAnsi" w:cstheme="majorHAnsi"/>
          <w:sz w:val="20"/>
          <w:szCs w:val="20"/>
        </w:rPr>
        <w:t xml:space="preserve"> </w:t>
      </w:r>
      <w:r w:rsidRPr="008A330A">
        <w:rPr>
          <w:rFonts w:asciiTheme="majorHAnsi" w:eastAsia="Times New Roman" w:hAnsiTheme="majorHAnsi" w:cstheme="majorHAnsi"/>
          <w:sz w:val="20"/>
          <w:szCs w:val="20"/>
          <w:lang w:eastAsia="en-US"/>
        </w:rPr>
        <w:t>Konflikt interesów jest rozumiany jako naruszenie zasady bezintere</w:t>
      </w:r>
      <w:r w:rsidR="008A330A">
        <w:rPr>
          <w:rFonts w:asciiTheme="majorHAnsi" w:eastAsia="Times New Roman" w:hAnsiTheme="majorHAnsi" w:cstheme="majorHAnsi"/>
          <w:sz w:val="20"/>
          <w:szCs w:val="20"/>
          <w:lang w:eastAsia="en-US"/>
        </w:rPr>
        <w:t>sowności i bezstronności, tj. w </w:t>
      </w:r>
      <w:r w:rsidRPr="008A330A">
        <w:rPr>
          <w:rFonts w:asciiTheme="majorHAnsi" w:eastAsia="Times New Roman" w:hAnsiTheme="majorHAnsi" w:cstheme="majorHAnsi"/>
          <w:sz w:val="20"/>
          <w:szCs w:val="20"/>
          <w:lang w:eastAsia="en-US"/>
        </w:rPr>
        <w:t>szczególności:</w:t>
      </w:r>
      <w:r w:rsidR="008A330A">
        <w:rPr>
          <w:rFonts w:asciiTheme="majorHAnsi" w:eastAsia="Times New Roman" w:hAnsiTheme="majorHAnsi" w:cstheme="majorHAnsi"/>
          <w:sz w:val="20"/>
          <w:szCs w:val="20"/>
          <w:lang w:eastAsia="en-US"/>
        </w:rPr>
        <w:t xml:space="preserve"> </w:t>
      </w:r>
      <w:r w:rsidRPr="008A330A">
        <w:rPr>
          <w:rFonts w:asciiTheme="majorHAnsi" w:eastAsia="Times New Roman" w:hAnsiTheme="majorHAnsi" w:cstheme="majorHAnsi"/>
          <w:sz w:val="20"/>
          <w:szCs w:val="20"/>
          <w:lang w:eastAsia="en-US"/>
        </w:rPr>
        <w:t>przyjmowanie jakiejkolwiek formy zapłaty za wykonywanie zadań mających związek lub kolidujących ze stanowiskiem</w:t>
      </w:r>
      <w:r w:rsidR="008A330A">
        <w:rPr>
          <w:rFonts w:asciiTheme="majorHAnsi" w:eastAsia="Times New Roman" w:hAnsiTheme="majorHAnsi" w:cstheme="majorHAnsi"/>
          <w:sz w:val="20"/>
          <w:szCs w:val="20"/>
          <w:lang w:eastAsia="en-US"/>
        </w:rPr>
        <w:t xml:space="preserve"> </w:t>
      </w:r>
      <w:r w:rsidRPr="008A330A">
        <w:rPr>
          <w:rFonts w:asciiTheme="majorHAnsi" w:eastAsia="Times New Roman" w:hAnsiTheme="majorHAnsi" w:cstheme="majorHAnsi"/>
          <w:sz w:val="20"/>
          <w:szCs w:val="20"/>
          <w:lang w:eastAsia="en-US"/>
        </w:rPr>
        <w:t>służbowym, podejmowanie dodatkowego zatrudnienia lub zajęcia zarobkowego mogącego mieć negatywny wpływ na sprawy</w:t>
      </w:r>
      <w:r w:rsidR="008A330A">
        <w:rPr>
          <w:rFonts w:asciiTheme="majorHAnsi" w:eastAsia="Times New Roman" w:hAnsiTheme="majorHAnsi" w:cstheme="majorHAnsi"/>
          <w:sz w:val="20"/>
          <w:szCs w:val="20"/>
          <w:lang w:eastAsia="en-US"/>
        </w:rPr>
        <w:t xml:space="preserve"> </w:t>
      </w:r>
      <w:r w:rsidRPr="008A330A">
        <w:rPr>
          <w:rFonts w:asciiTheme="majorHAnsi" w:eastAsia="Times New Roman" w:hAnsiTheme="majorHAnsi" w:cstheme="majorHAnsi"/>
          <w:sz w:val="20"/>
          <w:szCs w:val="20"/>
          <w:lang w:eastAsia="en-US"/>
        </w:rPr>
        <w:t>prowadzone w ramach obowiązków służbowych, prowadzenie szkoleń, o ile mogłoby to mieć negatywny wpływ</w:t>
      </w:r>
      <w:r w:rsidR="008A330A">
        <w:rPr>
          <w:rFonts w:asciiTheme="majorHAnsi" w:eastAsia="Times New Roman" w:hAnsiTheme="majorHAnsi" w:cstheme="majorHAnsi"/>
          <w:sz w:val="20"/>
          <w:szCs w:val="20"/>
          <w:lang w:eastAsia="en-US"/>
        </w:rPr>
        <w:t xml:space="preserve"> </w:t>
      </w:r>
      <w:r w:rsidRPr="008A330A">
        <w:rPr>
          <w:rFonts w:asciiTheme="majorHAnsi" w:eastAsia="Times New Roman" w:hAnsiTheme="majorHAnsi" w:cstheme="majorHAnsi"/>
          <w:sz w:val="20"/>
          <w:szCs w:val="20"/>
          <w:lang w:eastAsia="en-US"/>
        </w:rPr>
        <w:t>na bezstronność prowadzenia spraw służbowych.</w:t>
      </w:r>
    </w:p>
    <w:p w14:paraId="2167B65F" w14:textId="77777777" w:rsidR="002C7904" w:rsidRDefault="002C7904" w:rsidP="008A330A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en-US"/>
        </w:rPr>
      </w:pPr>
    </w:p>
    <w:p w14:paraId="22CC0C57" w14:textId="77777777" w:rsidR="002C7904" w:rsidRDefault="002C7904" w:rsidP="008A330A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en-US"/>
        </w:rPr>
      </w:pPr>
    </w:p>
    <w:p w14:paraId="0902376E" w14:textId="77777777" w:rsidR="002C7904" w:rsidRDefault="002C7904" w:rsidP="008A330A">
      <w:pPr>
        <w:suppressAutoHyphens w:val="0"/>
        <w:autoSpaceDE w:val="0"/>
        <w:autoSpaceDN w:val="0"/>
        <w:adjustRightInd w:val="0"/>
        <w:spacing w:after="0" w:line="240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A1888E2E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Arial"/>
        <w:b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upperRoman"/>
      <w:lvlText w:val="%1."/>
      <w:lvlJc w:val="left"/>
      <w:pPr>
        <w:tabs>
          <w:tab w:val="num" w:pos="1800"/>
        </w:tabs>
        <w:ind w:left="1477" w:hanging="397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87"/>
        </w:tabs>
        <w:ind w:left="454" w:hanging="227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A5D8DF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 w:val="0"/>
        <w:i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hAnsi="Times New Roman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0"/>
        <w:i w:val="0"/>
        <w:sz w:val="24"/>
        <w:szCs w:val="24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ascii="Times New Roman" w:hAnsi="Times New Roman"/>
        <w:b w:val="0"/>
        <w:i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  <w:i w:val="0"/>
        <w:caps w:val="0"/>
        <w:smallCaps w:val="0"/>
        <w:strike w:val="0"/>
        <w:dstrike w:val="0"/>
        <w:vanish w:val="0"/>
        <w:color w:val="auto"/>
        <w:position w:val="0"/>
        <w:sz w:val="24"/>
        <w:vertAlign w:val="baseline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)"/>
      <w:lvlJc w:val="left"/>
      <w:pPr>
        <w:tabs>
          <w:tab w:val="num" w:pos="1363"/>
        </w:tabs>
        <w:ind w:left="1363" w:hanging="283"/>
      </w:pPr>
      <w:rPr>
        <w:b w:val="0"/>
        <w:strike w:val="0"/>
        <w:dstrike w:val="0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3271B34"/>
    <w:multiLevelType w:val="hybridMultilevel"/>
    <w:tmpl w:val="B7500D8C"/>
    <w:lvl w:ilvl="0" w:tplc="04150017">
      <w:start w:val="1"/>
      <w:numFmt w:val="lowerLetter"/>
      <w:lvlText w:val="%1)"/>
      <w:lvlJc w:val="left"/>
      <w:pPr>
        <w:ind w:left="1080" w:hanging="72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383771D"/>
    <w:multiLevelType w:val="hybridMultilevel"/>
    <w:tmpl w:val="024EC8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FF691E4">
      <w:start w:val="14"/>
      <w:numFmt w:val="decimal"/>
      <w:lvlText w:val="%3"/>
      <w:lvlJc w:val="left"/>
      <w:pPr>
        <w:ind w:left="1980" w:hanging="360"/>
      </w:pPr>
      <w:rPr>
        <w:rFonts w:hint="default"/>
      </w:rPr>
    </w:lvl>
    <w:lvl w:ilvl="3" w:tplc="576054D4">
      <w:start w:val="1"/>
      <w:numFmt w:val="lowerRoman"/>
      <w:lvlText w:val="%4)"/>
      <w:lvlJc w:val="left"/>
      <w:pPr>
        <w:ind w:left="288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6B20B88"/>
    <w:multiLevelType w:val="hybridMultilevel"/>
    <w:tmpl w:val="B2120C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AE4A27"/>
    <w:multiLevelType w:val="hybridMultilevel"/>
    <w:tmpl w:val="45F4F0D6"/>
    <w:lvl w:ilvl="0" w:tplc="0748A732">
      <w:start w:val="9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1B6CC2"/>
    <w:multiLevelType w:val="hybridMultilevel"/>
    <w:tmpl w:val="59F22B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2834E93"/>
    <w:multiLevelType w:val="hybridMultilevel"/>
    <w:tmpl w:val="4D46E9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2AF6AEC"/>
    <w:multiLevelType w:val="hybridMultilevel"/>
    <w:tmpl w:val="DA64B63E"/>
    <w:lvl w:ilvl="0" w:tplc="D30636AC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142E7004"/>
    <w:multiLevelType w:val="multilevel"/>
    <w:tmpl w:val="9B26873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19F91AFE"/>
    <w:multiLevelType w:val="multilevel"/>
    <w:tmpl w:val="4CE67FA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1BAE0E25"/>
    <w:multiLevelType w:val="hybridMultilevel"/>
    <w:tmpl w:val="AB62741A"/>
    <w:lvl w:ilvl="0" w:tplc="A5B46B1A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48B325C"/>
    <w:multiLevelType w:val="hybridMultilevel"/>
    <w:tmpl w:val="452AB9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333536"/>
    <w:multiLevelType w:val="hybridMultilevel"/>
    <w:tmpl w:val="D854B40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6802909"/>
    <w:multiLevelType w:val="multilevel"/>
    <w:tmpl w:val="FDFC4B34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2C1D12DA"/>
    <w:multiLevelType w:val="hybridMultilevel"/>
    <w:tmpl w:val="32DEBCB8"/>
    <w:lvl w:ilvl="0" w:tplc="639EFE6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2C464063"/>
    <w:multiLevelType w:val="hybridMultilevel"/>
    <w:tmpl w:val="9216B9D2"/>
    <w:lvl w:ilvl="0" w:tplc="B06CB4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CA27FE3"/>
    <w:multiLevelType w:val="hybridMultilevel"/>
    <w:tmpl w:val="FCE2008E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8B4E93F8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2E687F01"/>
    <w:multiLevelType w:val="hybridMultilevel"/>
    <w:tmpl w:val="1CCE7B9A"/>
    <w:lvl w:ilvl="0" w:tplc="496884A6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0" w15:restartNumberingAfterBreak="0">
    <w:nsid w:val="2F8F2D64"/>
    <w:multiLevelType w:val="hybridMultilevel"/>
    <w:tmpl w:val="D6F4FB24"/>
    <w:lvl w:ilvl="0" w:tplc="498A8906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4BC5B23"/>
    <w:multiLevelType w:val="hybridMultilevel"/>
    <w:tmpl w:val="C10A43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7865C32"/>
    <w:multiLevelType w:val="hybridMultilevel"/>
    <w:tmpl w:val="7C8A2180"/>
    <w:lvl w:ilvl="0" w:tplc="0415001B">
      <w:start w:val="1"/>
      <w:numFmt w:val="lowerRoman"/>
      <w:lvlText w:val="%1."/>
      <w:lvlJc w:val="right"/>
      <w:pPr>
        <w:ind w:left="5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FBFEE414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D644673C">
      <w:start w:val="1"/>
      <w:numFmt w:val="decimal"/>
      <w:lvlText w:val="%6)"/>
      <w:lvlJc w:val="left"/>
      <w:pPr>
        <w:ind w:left="4320" w:hanging="360"/>
      </w:pPr>
      <w:rPr>
        <w:rFonts w:asciiTheme="majorHAnsi" w:eastAsia="Calibri" w:hAnsiTheme="majorHAnsi" w:cstheme="majorHAnsi"/>
        <w:b/>
      </w:rPr>
    </w:lvl>
    <w:lvl w:ilvl="6" w:tplc="73C02ACE">
      <w:start w:val="2"/>
      <w:numFmt w:val="lowerRoman"/>
      <w:lvlText w:val="%7)"/>
      <w:lvlJc w:val="left"/>
      <w:pPr>
        <w:ind w:left="5220" w:hanging="720"/>
      </w:pPr>
      <w:rPr>
        <w:rFonts w:hint="default"/>
        <w:b/>
      </w:r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3" w15:restartNumberingAfterBreak="0">
    <w:nsid w:val="38210F31"/>
    <w:multiLevelType w:val="hybridMultilevel"/>
    <w:tmpl w:val="2898DB54"/>
    <w:lvl w:ilvl="0" w:tplc="496884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8AA1FD2"/>
    <w:multiLevelType w:val="multilevel"/>
    <w:tmpl w:val="EAA4576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5" w15:restartNumberingAfterBreak="0">
    <w:nsid w:val="3BAC6AD6"/>
    <w:multiLevelType w:val="hybridMultilevel"/>
    <w:tmpl w:val="E7067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BB25E62"/>
    <w:multiLevelType w:val="hybridMultilevel"/>
    <w:tmpl w:val="3A982BD8"/>
    <w:lvl w:ilvl="0" w:tplc="FCA281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F9A4388"/>
    <w:multiLevelType w:val="hybridMultilevel"/>
    <w:tmpl w:val="F7563A96"/>
    <w:lvl w:ilvl="0" w:tplc="4266C7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40A7030B"/>
    <w:multiLevelType w:val="multilevel"/>
    <w:tmpl w:val="E230E2F4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45127F2F"/>
    <w:multiLevelType w:val="multilevel"/>
    <w:tmpl w:val="8C168A22"/>
    <w:lvl w:ilvl="0">
      <w:start w:val="14"/>
      <w:numFmt w:val="decimal"/>
      <w:lvlText w:val="%1."/>
      <w:lvlJc w:val="left"/>
      <w:pPr>
        <w:ind w:left="440" w:hanging="440"/>
      </w:pPr>
      <w:rPr>
        <w:rFonts w:ascii="Times New Roman" w:hAnsi="Times New Roman" w:hint="default"/>
      </w:rPr>
    </w:lvl>
    <w:lvl w:ilvl="1">
      <w:start w:val="2"/>
      <w:numFmt w:val="decimal"/>
      <w:lvlText w:val="%1.%2."/>
      <w:lvlJc w:val="left"/>
      <w:pPr>
        <w:ind w:left="440" w:hanging="44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hint="default"/>
      </w:rPr>
    </w:lvl>
  </w:abstractNum>
  <w:abstractNum w:abstractNumId="40" w15:restartNumberingAfterBreak="0">
    <w:nsid w:val="478325C2"/>
    <w:multiLevelType w:val="hybridMultilevel"/>
    <w:tmpl w:val="3370A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989594E"/>
    <w:multiLevelType w:val="hybridMultilevel"/>
    <w:tmpl w:val="A3627B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AE44BE5"/>
    <w:multiLevelType w:val="hybridMultilevel"/>
    <w:tmpl w:val="A19A3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EE9058B"/>
    <w:multiLevelType w:val="multilevel"/>
    <w:tmpl w:val="B192D22E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55AF6546"/>
    <w:multiLevelType w:val="hybridMultilevel"/>
    <w:tmpl w:val="1F62478E"/>
    <w:lvl w:ilvl="0" w:tplc="9DF8B0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DD45D5A"/>
    <w:multiLevelType w:val="hybridMultilevel"/>
    <w:tmpl w:val="FC9C9C6A"/>
    <w:lvl w:ilvl="0" w:tplc="FCA2812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6" w15:restartNumberingAfterBreak="0">
    <w:nsid w:val="5F481D8E"/>
    <w:multiLevelType w:val="hybridMultilevel"/>
    <w:tmpl w:val="51D0ED9E"/>
    <w:lvl w:ilvl="0" w:tplc="63648204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0014C63"/>
    <w:multiLevelType w:val="hybridMultilevel"/>
    <w:tmpl w:val="86D04888"/>
    <w:lvl w:ilvl="0" w:tplc="FCA281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34D5484"/>
    <w:multiLevelType w:val="multilevel"/>
    <w:tmpl w:val="85FED4DE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3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49" w15:restartNumberingAfterBreak="0">
    <w:nsid w:val="662200C9"/>
    <w:multiLevelType w:val="multilevel"/>
    <w:tmpl w:val="EB40850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0" w15:restartNumberingAfterBreak="0">
    <w:nsid w:val="66796A7F"/>
    <w:multiLevelType w:val="hybridMultilevel"/>
    <w:tmpl w:val="37F650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1">
      <w:start w:val="1"/>
      <w:numFmt w:val="decimal"/>
      <w:lvlText w:val="%6)"/>
      <w:lvlJc w:val="lef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AEC38D9"/>
    <w:multiLevelType w:val="multilevel"/>
    <w:tmpl w:val="4E5ED280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 w15:restartNumberingAfterBreak="0">
    <w:nsid w:val="6E1F6B24"/>
    <w:multiLevelType w:val="hybridMultilevel"/>
    <w:tmpl w:val="6F322B1A"/>
    <w:lvl w:ilvl="0" w:tplc="D76A8F8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3456B04"/>
    <w:multiLevelType w:val="multilevel"/>
    <w:tmpl w:val="6B22646A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3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6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3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280" w:hanging="1440"/>
      </w:pPr>
      <w:rPr>
        <w:rFonts w:hint="default"/>
      </w:rPr>
    </w:lvl>
  </w:abstractNum>
  <w:abstractNum w:abstractNumId="54" w15:restartNumberingAfterBreak="0">
    <w:nsid w:val="7394442A"/>
    <w:multiLevelType w:val="hybridMultilevel"/>
    <w:tmpl w:val="55EE01BC"/>
    <w:lvl w:ilvl="0" w:tplc="5E46FCDE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FBFEE414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C4C422CC">
      <w:start w:val="1"/>
      <w:numFmt w:val="decimal"/>
      <w:lvlText w:val="%6)"/>
      <w:lvlJc w:val="left"/>
      <w:pPr>
        <w:ind w:left="4320" w:hanging="360"/>
      </w:pPr>
      <w:rPr>
        <w:rFonts w:asciiTheme="majorHAnsi" w:eastAsia="Calibri" w:hAnsiTheme="majorHAnsi" w:cstheme="majorHAnsi"/>
        <w:b w:val="0"/>
      </w:rPr>
    </w:lvl>
    <w:lvl w:ilvl="6" w:tplc="73C02ACE">
      <w:start w:val="2"/>
      <w:numFmt w:val="lowerRoman"/>
      <w:lvlText w:val="%7)"/>
      <w:lvlJc w:val="left"/>
      <w:pPr>
        <w:ind w:left="5220" w:hanging="720"/>
      </w:pPr>
      <w:rPr>
        <w:rFonts w:hint="default"/>
        <w:b/>
      </w:r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5" w15:restartNumberingAfterBreak="0">
    <w:nsid w:val="73DE5348"/>
    <w:multiLevelType w:val="hybridMultilevel"/>
    <w:tmpl w:val="6F62686E"/>
    <w:lvl w:ilvl="0" w:tplc="04150017">
      <w:start w:val="1"/>
      <w:numFmt w:val="lowerLetter"/>
      <w:lvlText w:val="%1)"/>
      <w:lvlJc w:val="left"/>
      <w:pPr>
        <w:ind w:left="5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FBFEE414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D644673C">
      <w:start w:val="1"/>
      <w:numFmt w:val="decimal"/>
      <w:lvlText w:val="%6)"/>
      <w:lvlJc w:val="left"/>
      <w:pPr>
        <w:ind w:left="4320" w:hanging="360"/>
      </w:pPr>
      <w:rPr>
        <w:rFonts w:asciiTheme="majorHAnsi" w:eastAsia="Calibri" w:hAnsiTheme="majorHAnsi" w:cstheme="majorHAnsi"/>
        <w:b/>
      </w:rPr>
    </w:lvl>
    <w:lvl w:ilvl="6" w:tplc="73C02ACE">
      <w:start w:val="2"/>
      <w:numFmt w:val="lowerRoman"/>
      <w:lvlText w:val="%7)"/>
      <w:lvlJc w:val="left"/>
      <w:pPr>
        <w:ind w:left="5220" w:hanging="720"/>
      </w:pPr>
      <w:rPr>
        <w:rFonts w:hint="default"/>
        <w:b/>
      </w:r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6" w15:restartNumberingAfterBreak="0">
    <w:nsid w:val="758F4993"/>
    <w:multiLevelType w:val="hybridMultilevel"/>
    <w:tmpl w:val="AB6CCDD6"/>
    <w:lvl w:ilvl="0" w:tplc="496884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 w15:restartNumberingAfterBreak="0">
    <w:nsid w:val="76BF502E"/>
    <w:multiLevelType w:val="hybridMultilevel"/>
    <w:tmpl w:val="00BEE73C"/>
    <w:lvl w:ilvl="0" w:tplc="94749EFC">
      <w:start w:val="1"/>
      <w:numFmt w:val="lowerRoman"/>
      <w:lvlText w:val="%1)"/>
      <w:lvlJc w:val="left"/>
      <w:pPr>
        <w:ind w:left="1080" w:hanging="360"/>
      </w:pPr>
      <w:rPr>
        <w:rFonts w:ascii="Calibri" w:eastAsia="Calibri" w:hAnsi="Calibri" w:cs="Calibri"/>
        <w:b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7DBB506A"/>
    <w:multiLevelType w:val="hybridMultilevel"/>
    <w:tmpl w:val="66FA1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4"/>
  </w:num>
  <w:num w:numId="3">
    <w:abstractNumId w:val="20"/>
  </w:num>
  <w:num w:numId="4">
    <w:abstractNumId w:val="21"/>
  </w:num>
  <w:num w:numId="5">
    <w:abstractNumId w:val="34"/>
  </w:num>
  <w:num w:numId="6">
    <w:abstractNumId w:val="48"/>
  </w:num>
  <w:num w:numId="7">
    <w:abstractNumId w:val="26"/>
  </w:num>
  <w:num w:numId="8">
    <w:abstractNumId w:val="15"/>
  </w:num>
  <w:num w:numId="9">
    <w:abstractNumId w:val="37"/>
  </w:num>
  <w:num w:numId="10">
    <w:abstractNumId w:val="56"/>
  </w:num>
  <w:num w:numId="11">
    <w:abstractNumId w:val="52"/>
  </w:num>
  <w:num w:numId="12">
    <w:abstractNumId w:val="22"/>
  </w:num>
  <w:num w:numId="13">
    <w:abstractNumId w:val="31"/>
  </w:num>
  <w:num w:numId="14">
    <w:abstractNumId w:val="44"/>
  </w:num>
  <w:num w:numId="15">
    <w:abstractNumId w:val="14"/>
  </w:num>
  <w:num w:numId="16">
    <w:abstractNumId w:val="42"/>
  </w:num>
  <w:num w:numId="17">
    <w:abstractNumId w:val="39"/>
  </w:num>
  <w:num w:numId="18">
    <w:abstractNumId w:val="46"/>
  </w:num>
  <w:num w:numId="19">
    <w:abstractNumId w:val="58"/>
  </w:num>
  <w:num w:numId="20">
    <w:abstractNumId w:val="18"/>
  </w:num>
  <w:num w:numId="21">
    <w:abstractNumId w:val="27"/>
  </w:num>
  <w:num w:numId="22">
    <w:abstractNumId w:val="29"/>
  </w:num>
  <w:num w:numId="23">
    <w:abstractNumId w:val="57"/>
  </w:num>
  <w:num w:numId="24">
    <w:abstractNumId w:val="53"/>
  </w:num>
  <w:num w:numId="25">
    <w:abstractNumId w:val="43"/>
  </w:num>
  <w:num w:numId="26">
    <w:abstractNumId w:val="25"/>
  </w:num>
  <w:num w:numId="27">
    <w:abstractNumId w:val="51"/>
  </w:num>
  <w:num w:numId="28">
    <w:abstractNumId w:val="38"/>
  </w:num>
  <w:num w:numId="29">
    <w:abstractNumId w:val="50"/>
  </w:num>
  <w:num w:numId="30">
    <w:abstractNumId w:val="19"/>
  </w:num>
  <w:num w:numId="31">
    <w:abstractNumId w:val="16"/>
  </w:num>
  <w:num w:numId="32">
    <w:abstractNumId w:val="28"/>
  </w:num>
  <w:num w:numId="33">
    <w:abstractNumId w:val="55"/>
  </w:num>
  <w:num w:numId="34">
    <w:abstractNumId w:val="32"/>
  </w:num>
  <w:num w:numId="35">
    <w:abstractNumId w:val="49"/>
  </w:num>
  <w:num w:numId="36">
    <w:abstractNumId w:val="17"/>
  </w:num>
  <w:num w:numId="37">
    <w:abstractNumId w:val="24"/>
  </w:num>
  <w:num w:numId="38">
    <w:abstractNumId w:val="40"/>
  </w:num>
  <w:num w:numId="39">
    <w:abstractNumId w:val="33"/>
  </w:num>
  <w:num w:numId="40">
    <w:abstractNumId w:val="36"/>
  </w:num>
  <w:num w:numId="41">
    <w:abstractNumId w:val="41"/>
  </w:num>
  <w:num w:numId="42">
    <w:abstractNumId w:val="47"/>
  </w:num>
  <w:num w:numId="43">
    <w:abstractNumId w:val="35"/>
  </w:num>
  <w:num w:numId="44">
    <w:abstractNumId w:val="13"/>
  </w:num>
  <w:num w:numId="45">
    <w:abstractNumId w:val="30"/>
  </w:num>
  <w:num w:numId="46">
    <w:abstractNumId w:val="23"/>
  </w:num>
  <w:num w:numId="47">
    <w:abstractNumId w:val="4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defaultTabStop w:val="708"/>
  <w:hyphenationZone w:val="425"/>
  <w:defaultTableStyle w:val="Normalny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633E"/>
    <w:rsid w:val="00000699"/>
    <w:rsid w:val="00004A38"/>
    <w:rsid w:val="000134A3"/>
    <w:rsid w:val="00020B28"/>
    <w:rsid w:val="000247F1"/>
    <w:rsid w:val="00034089"/>
    <w:rsid w:val="00034816"/>
    <w:rsid w:val="0003544F"/>
    <w:rsid w:val="00035E01"/>
    <w:rsid w:val="0003784B"/>
    <w:rsid w:val="00040C78"/>
    <w:rsid w:val="0004274B"/>
    <w:rsid w:val="0005012B"/>
    <w:rsid w:val="00050E51"/>
    <w:rsid w:val="00051042"/>
    <w:rsid w:val="00053A6D"/>
    <w:rsid w:val="0005426F"/>
    <w:rsid w:val="00056661"/>
    <w:rsid w:val="00057596"/>
    <w:rsid w:val="000605C8"/>
    <w:rsid w:val="00061399"/>
    <w:rsid w:val="0006219E"/>
    <w:rsid w:val="00066B13"/>
    <w:rsid w:val="00071066"/>
    <w:rsid w:val="00071587"/>
    <w:rsid w:val="00073842"/>
    <w:rsid w:val="000764D0"/>
    <w:rsid w:val="0008252A"/>
    <w:rsid w:val="0008394E"/>
    <w:rsid w:val="00085622"/>
    <w:rsid w:val="0009002A"/>
    <w:rsid w:val="000920B0"/>
    <w:rsid w:val="00094225"/>
    <w:rsid w:val="000A4AEA"/>
    <w:rsid w:val="000A6BF0"/>
    <w:rsid w:val="000B4367"/>
    <w:rsid w:val="000B5FD9"/>
    <w:rsid w:val="000B606E"/>
    <w:rsid w:val="000C1122"/>
    <w:rsid w:val="000D1C35"/>
    <w:rsid w:val="000D269D"/>
    <w:rsid w:val="000D43C6"/>
    <w:rsid w:val="000E172C"/>
    <w:rsid w:val="000E1C0F"/>
    <w:rsid w:val="000E3573"/>
    <w:rsid w:val="000E4902"/>
    <w:rsid w:val="000E52EA"/>
    <w:rsid w:val="000E78AE"/>
    <w:rsid w:val="000E7A5A"/>
    <w:rsid w:val="000F465D"/>
    <w:rsid w:val="000F56B8"/>
    <w:rsid w:val="000F5D99"/>
    <w:rsid w:val="000F745B"/>
    <w:rsid w:val="000F7CF8"/>
    <w:rsid w:val="001028A2"/>
    <w:rsid w:val="00104308"/>
    <w:rsid w:val="001055B0"/>
    <w:rsid w:val="00105AD8"/>
    <w:rsid w:val="00106BAE"/>
    <w:rsid w:val="00110263"/>
    <w:rsid w:val="00111583"/>
    <w:rsid w:val="00115204"/>
    <w:rsid w:val="00126383"/>
    <w:rsid w:val="00130443"/>
    <w:rsid w:val="0013219E"/>
    <w:rsid w:val="0013257B"/>
    <w:rsid w:val="00134A4B"/>
    <w:rsid w:val="00135C8A"/>
    <w:rsid w:val="00143F0C"/>
    <w:rsid w:val="0014780D"/>
    <w:rsid w:val="00147A68"/>
    <w:rsid w:val="00147BE4"/>
    <w:rsid w:val="00150C88"/>
    <w:rsid w:val="001515EA"/>
    <w:rsid w:val="00157C90"/>
    <w:rsid w:val="00161483"/>
    <w:rsid w:val="00164DCD"/>
    <w:rsid w:val="001663BA"/>
    <w:rsid w:val="001665B3"/>
    <w:rsid w:val="0017149A"/>
    <w:rsid w:val="00173A26"/>
    <w:rsid w:val="00175788"/>
    <w:rsid w:val="0018079E"/>
    <w:rsid w:val="00181F1F"/>
    <w:rsid w:val="001832C3"/>
    <w:rsid w:val="00184F5E"/>
    <w:rsid w:val="001859BB"/>
    <w:rsid w:val="00185D17"/>
    <w:rsid w:val="001903AF"/>
    <w:rsid w:val="001936A8"/>
    <w:rsid w:val="00194799"/>
    <w:rsid w:val="00197A61"/>
    <w:rsid w:val="00197E44"/>
    <w:rsid w:val="00197E94"/>
    <w:rsid w:val="001A1BAD"/>
    <w:rsid w:val="001A1CF5"/>
    <w:rsid w:val="001A4C41"/>
    <w:rsid w:val="001A6662"/>
    <w:rsid w:val="001B0C4C"/>
    <w:rsid w:val="001B1904"/>
    <w:rsid w:val="001B1C5C"/>
    <w:rsid w:val="001B37B0"/>
    <w:rsid w:val="001B44BB"/>
    <w:rsid w:val="001C05B6"/>
    <w:rsid w:val="001C3E7D"/>
    <w:rsid w:val="001C4F78"/>
    <w:rsid w:val="001C5C4F"/>
    <w:rsid w:val="001D23A7"/>
    <w:rsid w:val="001D6709"/>
    <w:rsid w:val="001D694D"/>
    <w:rsid w:val="001E0073"/>
    <w:rsid w:val="001E0274"/>
    <w:rsid w:val="001E0A78"/>
    <w:rsid w:val="001E67CF"/>
    <w:rsid w:val="001F0BD6"/>
    <w:rsid w:val="001F2BF9"/>
    <w:rsid w:val="001F2C9D"/>
    <w:rsid w:val="001F39CB"/>
    <w:rsid w:val="001F50E1"/>
    <w:rsid w:val="001F64AD"/>
    <w:rsid w:val="001F7B36"/>
    <w:rsid w:val="00204C5E"/>
    <w:rsid w:val="00205E16"/>
    <w:rsid w:val="00206E38"/>
    <w:rsid w:val="002109F2"/>
    <w:rsid w:val="00212611"/>
    <w:rsid w:val="0021306D"/>
    <w:rsid w:val="00213F8C"/>
    <w:rsid w:val="00214EE5"/>
    <w:rsid w:val="00216982"/>
    <w:rsid w:val="0022120B"/>
    <w:rsid w:val="0022192E"/>
    <w:rsid w:val="00223DE6"/>
    <w:rsid w:val="0022417C"/>
    <w:rsid w:val="0023473D"/>
    <w:rsid w:val="002442BA"/>
    <w:rsid w:val="002448D8"/>
    <w:rsid w:val="002449CA"/>
    <w:rsid w:val="00245EBD"/>
    <w:rsid w:val="00257E85"/>
    <w:rsid w:val="00260405"/>
    <w:rsid w:val="00261685"/>
    <w:rsid w:val="0026188E"/>
    <w:rsid w:val="00267348"/>
    <w:rsid w:val="002751A3"/>
    <w:rsid w:val="00277C7B"/>
    <w:rsid w:val="0028182A"/>
    <w:rsid w:val="00282626"/>
    <w:rsid w:val="00284AE5"/>
    <w:rsid w:val="002916D9"/>
    <w:rsid w:val="00292C1A"/>
    <w:rsid w:val="00293574"/>
    <w:rsid w:val="00293D44"/>
    <w:rsid w:val="00294283"/>
    <w:rsid w:val="00295523"/>
    <w:rsid w:val="002967A8"/>
    <w:rsid w:val="00296881"/>
    <w:rsid w:val="002972E9"/>
    <w:rsid w:val="002A01AD"/>
    <w:rsid w:val="002A0923"/>
    <w:rsid w:val="002A0B84"/>
    <w:rsid w:val="002A7D45"/>
    <w:rsid w:val="002A7FC1"/>
    <w:rsid w:val="002B204A"/>
    <w:rsid w:val="002B2BE1"/>
    <w:rsid w:val="002B4D00"/>
    <w:rsid w:val="002C1028"/>
    <w:rsid w:val="002C3412"/>
    <w:rsid w:val="002C3A6D"/>
    <w:rsid w:val="002C53C4"/>
    <w:rsid w:val="002C7904"/>
    <w:rsid w:val="002C79EB"/>
    <w:rsid w:val="002D5DFD"/>
    <w:rsid w:val="002D6813"/>
    <w:rsid w:val="002E0AA5"/>
    <w:rsid w:val="002E2A76"/>
    <w:rsid w:val="002E6F24"/>
    <w:rsid w:val="002E7A40"/>
    <w:rsid w:val="002F0E4D"/>
    <w:rsid w:val="002F12A1"/>
    <w:rsid w:val="002F366B"/>
    <w:rsid w:val="002F47A2"/>
    <w:rsid w:val="002F57BF"/>
    <w:rsid w:val="002F7529"/>
    <w:rsid w:val="00301F3C"/>
    <w:rsid w:val="00302922"/>
    <w:rsid w:val="00302B7A"/>
    <w:rsid w:val="003128AE"/>
    <w:rsid w:val="00315FC5"/>
    <w:rsid w:val="00317387"/>
    <w:rsid w:val="0032079C"/>
    <w:rsid w:val="003217FB"/>
    <w:rsid w:val="00323717"/>
    <w:rsid w:val="00325EC8"/>
    <w:rsid w:val="00325EEB"/>
    <w:rsid w:val="003323A5"/>
    <w:rsid w:val="00340463"/>
    <w:rsid w:val="00346274"/>
    <w:rsid w:val="0035429E"/>
    <w:rsid w:val="003545E8"/>
    <w:rsid w:val="00366035"/>
    <w:rsid w:val="003721C2"/>
    <w:rsid w:val="0037256C"/>
    <w:rsid w:val="00372986"/>
    <w:rsid w:val="00374E1F"/>
    <w:rsid w:val="003831F3"/>
    <w:rsid w:val="00385432"/>
    <w:rsid w:val="00387FF3"/>
    <w:rsid w:val="003A70AD"/>
    <w:rsid w:val="003A7213"/>
    <w:rsid w:val="003B2262"/>
    <w:rsid w:val="003B28BE"/>
    <w:rsid w:val="003B2A1A"/>
    <w:rsid w:val="003B2F9F"/>
    <w:rsid w:val="003B591D"/>
    <w:rsid w:val="003B595A"/>
    <w:rsid w:val="003C6228"/>
    <w:rsid w:val="003C7824"/>
    <w:rsid w:val="003C7A86"/>
    <w:rsid w:val="003D0D26"/>
    <w:rsid w:val="003D0EC5"/>
    <w:rsid w:val="003D3F64"/>
    <w:rsid w:val="003D5F57"/>
    <w:rsid w:val="003D750B"/>
    <w:rsid w:val="003E0118"/>
    <w:rsid w:val="003E24E1"/>
    <w:rsid w:val="003E2B30"/>
    <w:rsid w:val="003E3861"/>
    <w:rsid w:val="003F0739"/>
    <w:rsid w:val="003F3DDD"/>
    <w:rsid w:val="003F47C0"/>
    <w:rsid w:val="003F4F57"/>
    <w:rsid w:val="004025E3"/>
    <w:rsid w:val="00404894"/>
    <w:rsid w:val="00410381"/>
    <w:rsid w:val="00411245"/>
    <w:rsid w:val="00411315"/>
    <w:rsid w:val="00411EDB"/>
    <w:rsid w:val="00420B04"/>
    <w:rsid w:val="00424927"/>
    <w:rsid w:val="00425671"/>
    <w:rsid w:val="00430CE5"/>
    <w:rsid w:val="00432BA3"/>
    <w:rsid w:val="004336C9"/>
    <w:rsid w:val="00442157"/>
    <w:rsid w:val="004511B8"/>
    <w:rsid w:val="00451DE8"/>
    <w:rsid w:val="00452AE0"/>
    <w:rsid w:val="00453DBB"/>
    <w:rsid w:val="00456A6D"/>
    <w:rsid w:val="00460120"/>
    <w:rsid w:val="00462FB1"/>
    <w:rsid w:val="004630A5"/>
    <w:rsid w:val="00463537"/>
    <w:rsid w:val="00465FE4"/>
    <w:rsid w:val="004719CE"/>
    <w:rsid w:val="00473A38"/>
    <w:rsid w:val="0048089E"/>
    <w:rsid w:val="0048182F"/>
    <w:rsid w:val="004845A3"/>
    <w:rsid w:val="004863AC"/>
    <w:rsid w:val="00493EC3"/>
    <w:rsid w:val="004A1868"/>
    <w:rsid w:val="004A2FC2"/>
    <w:rsid w:val="004A4780"/>
    <w:rsid w:val="004A54FC"/>
    <w:rsid w:val="004A632C"/>
    <w:rsid w:val="004A7898"/>
    <w:rsid w:val="004B1CCF"/>
    <w:rsid w:val="004B7097"/>
    <w:rsid w:val="004C3109"/>
    <w:rsid w:val="004C4512"/>
    <w:rsid w:val="004C6796"/>
    <w:rsid w:val="004D338A"/>
    <w:rsid w:val="004D46C9"/>
    <w:rsid w:val="004D4B27"/>
    <w:rsid w:val="004D7F26"/>
    <w:rsid w:val="004E0360"/>
    <w:rsid w:val="004E1F9B"/>
    <w:rsid w:val="004E258E"/>
    <w:rsid w:val="004E5B4D"/>
    <w:rsid w:val="004F3F67"/>
    <w:rsid w:val="004F6FB6"/>
    <w:rsid w:val="00500382"/>
    <w:rsid w:val="00512F55"/>
    <w:rsid w:val="00514026"/>
    <w:rsid w:val="005146F1"/>
    <w:rsid w:val="005214AF"/>
    <w:rsid w:val="00521ABF"/>
    <w:rsid w:val="005241B3"/>
    <w:rsid w:val="0052718D"/>
    <w:rsid w:val="00533BDB"/>
    <w:rsid w:val="005406D7"/>
    <w:rsid w:val="005421A4"/>
    <w:rsid w:val="00545D45"/>
    <w:rsid w:val="005513BC"/>
    <w:rsid w:val="00552CC6"/>
    <w:rsid w:val="00554DBE"/>
    <w:rsid w:val="0055677B"/>
    <w:rsid w:val="00557DC7"/>
    <w:rsid w:val="005631BD"/>
    <w:rsid w:val="005639F9"/>
    <w:rsid w:val="00566BEE"/>
    <w:rsid w:val="00566BF4"/>
    <w:rsid w:val="00567AD7"/>
    <w:rsid w:val="00574D33"/>
    <w:rsid w:val="0057657F"/>
    <w:rsid w:val="00590F20"/>
    <w:rsid w:val="00592582"/>
    <w:rsid w:val="0059361C"/>
    <w:rsid w:val="00595AB1"/>
    <w:rsid w:val="005A4BB1"/>
    <w:rsid w:val="005B088E"/>
    <w:rsid w:val="005B6E9B"/>
    <w:rsid w:val="005B75EF"/>
    <w:rsid w:val="005C21C4"/>
    <w:rsid w:val="005C7FAD"/>
    <w:rsid w:val="005D07EA"/>
    <w:rsid w:val="005D2C07"/>
    <w:rsid w:val="005D3F15"/>
    <w:rsid w:val="005D60A7"/>
    <w:rsid w:val="005E1457"/>
    <w:rsid w:val="005E6EA6"/>
    <w:rsid w:val="005F0AC2"/>
    <w:rsid w:val="00603927"/>
    <w:rsid w:val="00610446"/>
    <w:rsid w:val="00612071"/>
    <w:rsid w:val="006133FA"/>
    <w:rsid w:val="00614541"/>
    <w:rsid w:val="00616B98"/>
    <w:rsid w:val="00620B37"/>
    <w:rsid w:val="0062121D"/>
    <w:rsid w:val="00623B15"/>
    <w:rsid w:val="00623D47"/>
    <w:rsid w:val="006307C3"/>
    <w:rsid w:val="0063256A"/>
    <w:rsid w:val="00643AA1"/>
    <w:rsid w:val="00644DFA"/>
    <w:rsid w:val="0065036E"/>
    <w:rsid w:val="006510B1"/>
    <w:rsid w:val="00660072"/>
    <w:rsid w:val="006657F1"/>
    <w:rsid w:val="00666FEC"/>
    <w:rsid w:val="00671984"/>
    <w:rsid w:val="00673DDA"/>
    <w:rsid w:val="00674917"/>
    <w:rsid w:val="00676014"/>
    <w:rsid w:val="00681742"/>
    <w:rsid w:val="00683A8E"/>
    <w:rsid w:val="00685611"/>
    <w:rsid w:val="006864FB"/>
    <w:rsid w:val="006926A2"/>
    <w:rsid w:val="0069425E"/>
    <w:rsid w:val="00696BF7"/>
    <w:rsid w:val="006A1931"/>
    <w:rsid w:val="006A1E3D"/>
    <w:rsid w:val="006A47CD"/>
    <w:rsid w:val="006B00AF"/>
    <w:rsid w:val="006B24B2"/>
    <w:rsid w:val="006B5B86"/>
    <w:rsid w:val="006C3BB3"/>
    <w:rsid w:val="006C5A49"/>
    <w:rsid w:val="006D312A"/>
    <w:rsid w:val="006D43A6"/>
    <w:rsid w:val="006E39FD"/>
    <w:rsid w:val="006F200A"/>
    <w:rsid w:val="006F33B3"/>
    <w:rsid w:val="006F3B0E"/>
    <w:rsid w:val="006F5247"/>
    <w:rsid w:val="006F6EE2"/>
    <w:rsid w:val="006F7149"/>
    <w:rsid w:val="00701AB6"/>
    <w:rsid w:val="00702BFE"/>
    <w:rsid w:val="00703F17"/>
    <w:rsid w:val="00704023"/>
    <w:rsid w:val="0070534D"/>
    <w:rsid w:val="00715E8A"/>
    <w:rsid w:val="00716C1E"/>
    <w:rsid w:val="00720D32"/>
    <w:rsid w:val="00722BDC"/>
    <w:rsid w:val="00724100"/>
    <w:rsid w:val="0072607C"/>
    <w:rsid w:val="00726CC9"/>
    <w:rsid w:val="007273A0"/>
    <w:rsid w:val="00730577"/>
    <w:rsid w:val="007337BB"/>
    <w:rsid w:val="00734E6B"/>
    <w:rsid w:val="00740CE1"/>
    <w:rsid w:val="00741582"/>
    <w:rsid w:val="00745D10"/>
    <w:rsid w:val="0075706E"/>
    <w:rsid w:val="007570C9"/>
    <w:rsid w:val="0075713A"/>
    <w:rsid w:val="00757706"/>
    <w:rsid w:val="0076122A"/>
    <w:rsid w:val="007626DF"/>
    <w:rsid w:val="0076359C"/>
    <w:rsid w:val="00773219"/>
    <w:rsid w:val="00775621"/>
    <w:rsid w:val="00776BBE"/>
    <w:rsid w:val="00782A85"/>
    <w:rsid w:val="00791420"/>
    <w:rsid w:val="00792E74"/>
    <w:rsid w:val="00793421"/>
    <w:rsid w:val="00795F0B"/>
    <w:rsid w:val="00796EFF"/>
    <w:rsid w:val="007A06AB"/>
    <w:rsid w:val="007A10A8"/>
    <w:rsid w:val="007A4842"/>
    <w:rsid w:val="007A73B5"/>
    <w:rsid w:val="007B0336"/>
    <w:rsid w:val="007B040C"/>
    <w:rsid w:val="007B0E10"/>
    <w:rsid w:val="007C0DAC"/>
    <w:rsid w:val="007C42F6"/>
    <w:rsid w:val="007C49D2"/>
    <w:rsid w:val="007C5235"/>
    <w:rsid w:val="007C58F7"/>
    <w:rsid w:val="007C6595"/>
    <w:rsid w:val="007D11FC"/>
    <w:rsid w:val="007D2B0D"/>
    <w:rsid w:val="007D4690"/>
    <w:rsid w:val="007D5EB8"/>
    <w:rsid w:val="007D6825"/>
    <w:rsid w:val="007D746F"/>
    <w:rsid w:val="007E21DC"/>
    <w:rsid w:val="007E37F9"/>
    <w:rsid w:val="007E7C75"/>
    <w:rsid w:val="007F310E"/>
    <w:rsid w:val="007F47C8"/>
    <w:rsid w:val="00802232"/>
    <w:rsid w:val="00802554"/>
    <w:rsid w:val="00802E21"/>
    <w:rsid w:val="0080470B"/>
    <w:rsid w:val="00811667"/>
    <w:rsid w:val="00815EE7"/>
    <w:rsid w:val="008170A3"/>
    <w:rsid w:val="00826E65"/>
    <w:rsid w:val="00841208"/>
    <w:rsid w:val="00842326"/>
    <w:rsid w:val="0084413B"/>
    <w:rsid w:val="00845C8C"/>
    <w:rsid w:val="00846715"/>
    <w:rsid w:val="00846D30"/>
    <w:rsid w:val="008475A5"/>
    <w:rsid w:val="00852444"/>
    <w:rsid w:val="00852AF0"/>
    <w:rsid w:val="008534D5"/>
    <w:rsid w:val="00853991"/>
    <w:rsid w:val="00854C5B"/>
    <w:rsid w:val="00862057"/>
    <w:rsid w:val="00865017"/>
    <w:rsid w:val="00867F44"/>
    <w:rsid w:val="00870FA5"/>
    <w:rsid w:val="00872FBB"/>
    <w:rsid w:val="00875CA1"/>
    <w:rsid w:val="00876ED2"/>
    <w:rsid w:val="00881109"/>
    <w:rsid w:val="00881921"/>
    <w:rsid w:val="008901E7"/>
    <w:rsid w:val="00893F39"/>
    <w:rsid w:val="008A1F9E"/>
    <w:rsid w:val="008A2499"/>
    <w:rsid w:val="008A330A"/>
    <w:rsid w:val="008B05EE"/>
    <w:rsid w:val="008B18D7"/>
    <w:rsid w:val="008B1CA9"/>
    <w:rsid w:val="008B303D"/>
    <w:rsid w:val="008B4726"/>
    <w:rsid w:val="008B49F1"/>
    <w:rsid w:val="008C0070"/>
    <w:rsid w:val="008C0D17"/>
    <w:rsid w:val="008C48FE"/>
    <w:rsid w:val="008C7CB4"/>
    <w:rsid w:val="008D22C5"/>
    <w:rsid w:val="008D453F"/>
    <w:rsid w:val="008D5022"/>
    <w:rsid w:val="008D7B47"/>
    <w:rsid w:val="008E07EC"/>
    <w:rsid w:val="008E12B0"/>
    <w:rsid w:val="008E6691"/>
    <w:rsid w:val="008E7654"/>
    <w:rsid w:val="008F09C1"/>
    <w:rsid w:val="008F16D7"/>
    <w:rsid w:val="008F27B6"/>
    <w:rsid w:val="008F36C9"/>
    <w:rsid w:val="008F4344"/>
    <w:rsid w:val="008F4870"/>
    <w:rsid w:val="009002B6"/>
    <w:rsid w:val="0090244F"/>
    <w:rsid w:val="00902E54"/>
    <w:rsid w:val="00903D8F"/>
    <w:rsid w:val="0090422B"/>
    <w:rsid w:val="00911E28"/>
    <w:rsid w:val="009154D4"/>
    <w:rsid w:val="009156AC"/>
    <w:rsid w:val="00921F1E"/>
    <w:rsid w:val="009260D3"/>
    <w:rsid w:val="00930F09"/>
    <w:rsid w:val="00933B94"/>
    <w:rsid w:val="00942BAA"/>
    <w:rsid w:val="00944C56"/>
    <w:rsid w:val="00945184"/>
    <w:rsid w:val="009451CC"/>
    <w:rsid w:val="00946AE8"/>
    <w:rsid w:val="00950215"/>
    <w:rsid w:val="00954BC5"/>
    <w:rsid w:val="00954CA9"/>
    <w:rsid w:val="00956B2D"/>
    <w:rsid w:val="00960A35"/>
    <w:rsid w:val="0096312E"/>
    <w:rsid w:val="00970E40"/>
    <w:rsid w:val="00971508"/>
    <w:rsid w:val="009715DE"/>
    <w:rsid w:val="00971670"/>
    <w:rsid w:val="00976A23"/>
    <w:rsid w:val="00981B1B"/>
    <w:rsid w:val="009829AE"/>
    <w:rsid w:val="009842C8"/>
    <w:rsid w:val="00987FB2"/>
    <w:rsid w:val="00991CFE"/>
    <w:rsid w:val="00997002"/>
    <w:rsid w:val="009A1CBB"/>
    <w:rsid w:val="009A747E"/>
    <w:rsid w:val="009A76D0"/>
    <w:rsid w:val="009C2EEE"/>
    <w:rsid w:val="009C5508"/>
    <w:rsid w:val="009C6433"/>
    <w:rsid w:val="009D1BCD"/>
    <w:rsid w:val="009D6C7F"/>
    <w:rsid w:val="009E24B2"/>
    <w:rsid w:val="009E3105"/>
    <w:rsid w:val="009E4832"/>
    <w:rsid w:val="009F0D51"/>
    <w:rsid w:val="00A0145C"/>
    <w:rsid w:val="00A02858"/>
    <w:rsid w:val="00A036E5"/>
    <w:rsid w:val="00A03809"/>
    <w:rsid w:val="00A03A3C"/>
    <w:rsid w:val="00A057D9"/>
    <w:rsid w:val="00A068CE"/>
    <w:rsid w:val="00A06D0E"/>
    <w:rsid w:val="00A10534"/>
    <w:rsid w:val="00A21CB5"/>
    <w:rsid w:val="00A22E79"/>
    <w:rsid w:val="00A26F29"/>
    <w:rsid w:val="00A352F0"/>
    <w:rsid w:val="00A37A63"/>
    <w:rsid w:val="00A37DAC"/>
    <w:rsid w:val="00A45555"/>
    <w:rsid w:val="00A468F8"/>
    <w:rsid w:val="00A526F8"/>
    <w:rsid w:val="00A53095"/>
    <w:rsid w:val="00A551D0"/>
    <w:rsid w:val="00A609D5"/>
    <w:rsid w:val="00A63811"/>
    <w:rsid w:val="00A63D66"/>
    <w:rsid w:val="00A6616C"/>
    <w:rsid w:val="00A67E53"/>
    <w:rsid w:val="00A75612"/>
    <w:rsid w:val="00A7565C"/>
    <w:rsid w:val="00A8215D"/>
    <w:rsid w:val="00A84D50"/>
    <w:rsid w:val="00A85E45"/>
    <w:rsid w:val="00A87688"/>
    <w:rsid w:val="00A87777"/>
    <w:rsid w:val="00A90905"/>
    <w:rsid w:val="00A93BB1"/>
    <w:rsid w:val="00A93CAD"/>
    <w:rsid w:val="00A94F0F"/>
    <w:rsid w:val="00AA0F97"/>
    <w:rsid w:val="00AA6710"/>
    <w:rsid w:val="00AB469A"/>
    <w:rsid w:val="00AB6A1E"/>
    <w:rsid w:val="00AB7FAF"/>
    <w:rsid w:val="00AC1E5F"/>
    <w:rsid w:val="00AC3131"/>
    <w:rsid w:val="00AC4200"/>
    <w:rsid w:val="00AC4481"/>
    <w:rsid w:val="00AC56AB"/>
    <w:rsid w:val="00AC67E3"/>
    <w:rsid w:val="00AC7D97"/>
    <w:rsid w:val="00AD21FD"/>
    <w:rsid w:val="00AD40A7"/>
    <w:rsid w:val="00AD6929"/>
    <w:rsid w:val="00AD6B10"/>
    <w:rsid w:val="00AE1A6C"/>
    <w:rsid w:val="00AE38B0"/>
    <w:rsid w:val="00AE5E55"/>
    <w:rsid w:val="00AE6CE2"/>
    <w:rsid w:val="00AE7451"/>
    <w:rsid w:val="00AF0490"/>
    <w:rsid w:val="00AF18F8"/>
    <w:rsid w:val="00AF2029"/>
    <w:rsid w:val="00AF26B0"/>
    <w:rsid w:val="00AF5C1B"/>
    <w:rsid w:val="00B0372A"/>
    <w:rsid w:val="00B12E79"/>
    <w:rsid w:val="00B13B9A"/>
    <w:rsid w:val="00B143E7"/>
    <w:rsid w:val="00B14CB7"/>
    <w:rsid w:val="00B16AA9"/>
    <w:rsid w:val="00B210B6"/>
    <w:rsid w:val="00B236B8"/>
    <w:rsid w:val="00B23AF2"/>
    <w:rsid w:val="00B24CE7"/>
    <w:rsid w:val="00B26315"/>
    <w:rsid w:val="00B26F0C"/>
    <w:rsid w:val="00B33A7A"/>
    <w:rsid w:val="00B34D42"/>
    <w:rsid w:val="00B370AC"/>
    <w:rsid w:val="00B401D1"/>
    <w:rsid w:val="00B4299B"/>
    <w:rsid w:val="00B43264"/>
    <w:rsid w:val="00B44EA5"/>
    <w:rsid w:val="00B4568C"/>
    <w:rsid w:val="00B4763A"/>
    <w:rsid w:val="00B5014F"/>
    <w:rsid w:val="00B6022E"/>
    <w:rsid w:val="00B61996"/>
    <w:rsid w:val="00B6595C"/>
    <w:rsid w:val="00B71A74"/>
    <w:rsid w:val="00B720F9"/>
    <w:rsid w:val="00B73E10"/>
    <w:rsid w:val="00B741D7"/>
    <w:rsid w:val="00B7637E"/>
    <w:rsid w:val="00B80926"/>
    <w:rsid w:val="00B81719"/>
    <w:rsid w:val="00B84107"/>
    <w:rsid w:val="00B91C8C"/>
    <w:rsid w:val="00B932E7"/>
    <w:rsid w:val="00B933A5"/>
    <w:rsid w:val="00B9633E"/>
    <w:rsid w:val="00B9696E"/>
    <w:rsid w:val="00BB4030"/>
    <w:rsid w:val="00BC3363"/>
    <w:rsid w:val="00BC4D7C"/>
    <w:rsid w:val="00BC528B"/>
    <w:rsid w:val="00BC658C"/>
    <w:rsid w:val="00BC6FED"/>
    <w:rsid w:val="00BD101C"/>
    <w:rsid w:val="00BD1AC5"/>
    <w:rsid w:val="00BE5160"/>
    <w:rsid w:val="00BF50A3"/>
    <w:rsid w:val="00BF7D3F"/>
    <w:rsid w:val="00C10EE3"/>
    <w:rsid w:val="00C123EC"/>
    <w:rsid w:val="00C12C7A"/>
    <w:rsid w:val="00C13F23"/>
    <w:rsid w:val="00C15CBF"/>
    <w:rsid w:val="00C17DE9"/>
    <w:rsid w:val="00C203A2"/>
    <w:rsid w:val="00C2134E"/>
    <w:rsid w:val="00C22745"/>
    <w:rsid w:val="00C239F0"/>
    <w:rsid w:val="00C26FD5"/>
    <w:rsid w:val="00C3188F"/>
    <w:rsid w:val="00C357DA"/>
    <w:rsid w:val="00C412BE"/>
    <w:rsid w:val="00C41C8A"/>
    <w:rsid w:val="00C50395"/>
    <w:rsid w:val="00C53FF9"/>
    <w:rsid w:val="00C603A8"/>
    <w:rsid w:val="00C60C46"/>
    <w:rsid w:val="00C64E19"/>
    <w:rsid w:val="00C662B4"/>
    <w:rsid w:val="00C66385"/>
    <w:rsid w:val="00C677C4"/>
    <w:rsid w:val="00C71BCD"/>
    <w:rsid w:val="00C769E3"/>
    <w:rsid w:val="00C774B1"/>
    <w:rsid w:val="00C77811"/>
    <w:rsid w:val="00C81446"/>
    <w:rsid w:val="00C829E9"/>
    <w:rsid w:val="00C868EE"/>
    <w:rsid w:val="00C93818"/>
    <w:rsid w:val="00C95E42"/>
    <w:rsid w:val="00CA1896"/>
    <w:rsid w:val="00CA2800"/>
    <w:rsid w:val="00CA2B7E"/>
    <w:rsid w:val="00CA581C"/>
    <w:rsid w:val="00CA5DD3"/>
    <w:rsid w:val="00CA6E7C"/>
    <w:rsid w:val="00CB0EDE"/>
    <w:rsid w:val="00CC27CF"/>
    <w:rsid w:val="00CC2B32"/>
    <w:rsid w:val="00CC4ACA"/>
    <w:rsid w:val="00CD2D71"/>
    <w:rsid w:val="00CD3138"/>
    <w:rsid w:val="00CD3423"/>
    <w:rsid w:val="00CD4144"/>
    <w:rsid w:val="00CD4A3E"/>
    <w:rsid w:val="00CE1AA9"/>
    <w:rsid w:val="00CE3719"/>
    <w:rsid w:val="00CE3E24"/>
    <w:rsid w:val="00CE7EDE"/>
    <w:rsid w:val="00CF3675"/>
    <w:rsid w:val="00CF672F"/>
    <w:rsid w:val="00D00358"/>
    <w:rsid w:val="00D0084A"/>
    <w:rsid w:val="00D011B9"/>
    <w:rsid w:val="00D041D1"/>
    <w:rsid w:val="00D0598E"/>
    <w:rsid w:val="00D05A32"/>
    <w:rsid w:val="00D05B2C"/>
    <w:rsid w:val="00D07B1C"/>
    <w:rsid w:val="00D12AF8"/>
    <w:rsid w:val="00D12D06"/>
    <w:rsid w:val="00D14B11"/>
    <w:rsid w:val="00D177D5"/>
    <w:rsid w:val="00D210CF"/>
    <w:rsid w:val="00D25178"/>
    <w:rsid w:val="00D260A9"/>
    <w:rsid w:val="00D271F4"/>
    <w:rsid w:val="00D330AC"/>
    <w:rsid w:val="00D339AA"/>
    <w:rsid w:val="00D344C1"/>
    <w:rsid w:val="00D35F69"/>
    <w:rsid w:val="00D42B02"/>
    <w:rsid w:val="00D467A9"/>
    <w:rsid w:val="00D51A1E"/>
    <w:rsid w:val="00D51BDA"/>
    <w:rsid w:val="00D57385"/>
    <w:rsid w:val="00D57883"/>
    <w:rsid w:val="00D6134D"/>
    <w:rsid w:val="00D61EAA"/>
    <w:rsid w:val="00D6323D"/>
    <w:rsid w:val="00D63B18"/>
    <w:rsid w:val="00D66DCC"/>
    <w:rsid w:val="00D709A3"/>
    <w:rsid w:val="00D76195"/>
    <w:rsid w:val="00D83D45"/>
    <w:rsid w:val="00D91D41"/>
    <w:rsid w:val="00D95634"/>
    <w:rsid w:val="00D968D9"/>
    <w:rsid w:val="00DA61DC"/>
    <w:rsid w:val="00DB70E0"/>
    <w:rsid w:val="00DC1316"/>
    <w:rsid w:val="00DC39DD"/>
    <w:rsid w:val="00DC4648"/>
    <w:rsid w:val="00DD0AA8"/>
    <w:rsid w:val="00DD71B6"/>
    <w:rsid w:val="00DE0836"/>
    <w:rsid w:val="00DE29AB"/>
    <w:rsid w:val="00DE2F42"/>
    <w:rsid w:val="00DE5C87"/>
    <w:rsid w:val="00DF3D49"/>
    <w:rsid w:val="00DF58CB"/>
    <w:rsid w:val="00DF668A"/>
    <w:rsid w:val="00E014E3"/>
    <w:rsid w:val="00E02591"/>
    <w:rsid w:val="00E02FB4"/>
    <w:rsid w:val="00E03B4A"/>
    <w:rsid w:val="00E06533"/>
    <w:rsid w:val="00E10573"/>
    <w:rsid w:val="00E114E7"/>
    <w:rsid w:val="00E13D1A"/>
    <w:rsid w:val="00E14F2A"/>
    <w:rsid w:val="00E22510"/>
    <w:rsid w:val="00E33631"/>
    <w:rsid w:val="00E366AC"/>
    <w:rsid w:val="00E3688E"/>
    <w:rsid w:val="00E37C02"/>
    <w:rsid w:val="00E43AC7"/>
    <w:rsid w:val="00E456B9"/>
    <w:rsid w:val="00E45D5E"/>
    <w:rsid w:val="00E46BCF"/>
    <w:rsid w:val="00E53D9B"/>
    <w:rsid w:val="00E54C98"/>
    <w:rsid w:val="00E64824"/>
    <w:rsid w:val="00E65063"/>
    <w:rsid w:val="00E73169"/>
    <w:rsid w:val="00E73E60"/>
    <w:rsid w:val="00E85EF9"/>
    <w:rsid w:val="00E87D82"/>
    <w:rsid w:val="00E90D77"/>
    <w:rsid w:val="00E95173"/>
    <w:rsid w:val="00EA020B"/>
    <w:rsid w:val="00EA067B"/>
    <w:rsid w:val="00EA4779"/>
    <w:rsid w:val="00EA739B"/>
    <w:rsid w:val="00EB0F4A"/>
    <w:rsid w:val="00EB2DE8"/>
    <w:rsid w:val="00EB7236"/>
    <w:rsid w:val="00EB7CC3"/>
    <w:rsid w:val="00EC1AFF"/>
    <w:rsid w:val="00EC43FE"/>
    <w:rsid w:val="00EC59E1"/>
    <w:rsid w:val="00EC62F9"/>
    <w:rsid w:val="00EC6C69"/>
    <w:rsid w:val="00ED00C4"/>
    <w:rsid w:val="00ED0517"/>
    <w:rsid w:val="00ED3E87"/>
    <w:rsid w:val="00ED512C"/>
    <w:rsid w:val="00ED7532"/>
    <w:rsid w:val="00ED7F70"/>
    <w:rsid w:val="00EE1D48"/>
    <w:rsid w:val="00EE3276"/>
    <w:rsid w:val="00EE3D5E"/>
    <w:rsid w:val="00EE3FC5"/>
    <w:rsid w:val="00EE6070"/>
    <w:rsid w:val="00EE7E94"/>
    <w:rsid w:val="00EF6412"/>
    <w:rsid w:val="00F13631"/>
    <w:rsid w:val="00F13CAA"/>
    <w:rsid w:val="00F17108"/>
    <w:rsid w:val="00F26099"/>
    <w:rsid w:val="00F2776A"/>
    <w:rsid w:val="00F30E92"/>
    <w:rsid w:val="00F34F71"/>
    <w:rsid w:val="00F352DA"/>
    <w:rsid w:val="00F408AD"/>
    <w:rsid w:val="00F54CEA"/>
    <w:rsid w:val="00F553C6"/>
    <w:rsid w:val="00F60A3C"/>
    <w:rsid w:val="00F61B0A"/>
    <w:rsid w:val="00F6574B"/>
    <w:rsid w:val="00F65EF8"/>
    <w:rsid w:val="00F66757"/>
    <w:rsid w:val="00F7021C"/>
    <w:rsid w:val="00F7199B"/>
    <w:rsid w:val="00F77C86"/>
    <w:rsid w:val="00F8180C"/>
    <w:rsid w:val="00F83125"/>
    <w:rsid w:val="00F86295"/>
    <w:rsid w:val="00FA6C50"/>
    <w:rsid w:val="00FA7C2D"/>
    <w:rsid w:val="00FB0BA3"/>
    <w:rsid w:val="00FB11FB"/>
    <w:rsid w:val="00FB17E5"/>
    <w:rsid w:val="00FB19B6"/>
    <w:rsid w:val="00FB3375"/>
    <w:rsid w:val="00FB4F4F"/>
    <w:rsid w:val="00FB538C"/>
    <w:rsid w:val="00FB56CE"/>
    <w:rsid w:val="00FB60A2"/>
    <w:rsid w:val="00FC209C"/>
    <w:rsid w:val="00FC2538"/>
    <w:rsid w:val="00FC261E"/>
    <w:rsid w:val="00FC51DD"/>
    <w:rsid w:val="00FC71CA"/>
    <w:rsid w:val="00FC7AE6"/>
    <w:rsid w:val="00FD54F9"/>
    <w:rsid w:val="00FD7CBC"/>
    <w:rsid w:val="00FE398F"/>
    <w:rsid w:val="00FE3F06"/>
    <w:rsid w:val="00FE4745"/>
    <w:rsid w:val="00FE56F9"/>
    <w:rsid w:val="00FE602B"/>
    <w:rsid w:val="00FF328A"/>
    <w:rsid w:val="00FF3506"/>
    <w:rsid w:val="00FF36C1"/>
    <w:rsid w:val="00FF710A"/>
    <w:rsid w:val="00FF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6DA0322"/>
  <w15:docId w15:val="{9EDC1F11-7EBD-407B-B2F4-3119E2E8F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B23AF2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val="pl-PL" w:eastAsia="ar-SA"/>
    </w:rPr>
  </w:style>
  <w:style w:type="paragraph" w:styleId="Nagwek1">
    <w:name w:val="heading 1"/>
    <w:basedOn w:val="Normalny"/>
    <w:next w:val="Normalny"/>
    <w:qFormat/>
    <w:rsid w:val="00B23AF2"/>
    <w:pPr>
      <w:keepNext/>
      <w:numPr>
        <w:numId w:val="1"/>
      </w:numPr>
      <w:outlineLvl w:val="0"/>
    </w:pPr>
    <w:rPr>
      <w:rFonts w:ascii="Arial" w:hAnsi="Arial" w:cs="Arial"/>
      <w:b/>
      <w:bCs/>
      <w:sz w:val="24"/>
      <w:szCs w:val="24"/>
    </w:rPr>
  </w:style>
  <w:style w:type="paragraph" w:styleId="Nagwek2">
    <w:name w:val="heading 2"/>
    <w:basedOn w:val="Normalny"/>
    <w:next w:val="Normalny"/>
    <w:qFormat/>
    <w:rsid w:val="00B23AF2"/>
    <w:pPr>
      <w:keepNext/>
      <w:numPr>
        <w:ilvl w:val="1"/>
        <w:numId w:val="1"/>
      </w:numPr>
      <w:tabs>
        <w:tab w:val="left" w:pos="2055"/>
        <w:tab w:val="left" w:pos="9212"/>
      </w:tabs>
      <w:spacing w:line="360" w:lineRule="auto"/>
      <w:ind w:left="212" w:firstLine="0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B23AF2"/>
    <w:pPr>
      <w:keepNext/>
      <w:numPr>
        <w:ilvl w:val="2"/>
        <w:numId w:val="1"/>
      </w:numPr>
      <w:jc w:val="right"/>
      <w:outlineLvl w:val="2"/>
    </w:pPr>
    <w:rPr>
      <w:rFonts w:ascii="Arial" w:hAnsi="Arial" w:cs="Arial"/>
      <w:b/>
      <w:bCs/>
      <w:sz w:val="28"/>
      <w:szCs w:val="28"/>
    </w:rPr>
  </w:style>
  <w:style w:type="paragraph" w:styleId="Nagwek4">
    <w:name w:val="heading 4"/>
    <w:basedOn w:val="Normalny"/>
    <w:next w:val="Normalny"/>
    <w:qFormat/>
    <w:rsid w:val="00B23AF2"/>
    <w:pPr>
      <w:keepNext/>
      <w:numPr>
        <w:ilvl w:val="3"/>
        <w:numId w:val="1"/>
      </w:numPr>
      <w:tabs>
        <w:tab w:val="left" w:pos="2055"/>
        <w:tab w:val="left" w:pos="9212"/>
      </w:tabs>
      <w:outlineLvl w:val="3"/>
    </w:pPr>
    <w:rPr>
      <w:sz w:val="24"/>
      <w:szCs w:val="24"/>
    </w:rPr>
  </w:style>
  <w:style w:type="paragraph" w:styleId="Nagwek5">
    <w:name w:val="heading 5"/>
    <w:basedOn w:val="Normalny"/>
    <w:next w:val="Normalny"/>
    <w:qFormat/>
    <w:rsid w:val="00B23AF2"/>
    <w:pPr>
      <w:keepNext/>
      <w:numPr>
        <w:ilvl w:val="4"/>
        <w:numId w:val="1"/>
      </w:numPr>
      <w:spacing w:line="360" w:lineRule="auto"/>
      <w:jc w:val="both"/>
      <w:outlineLvl w:val="4"/>
    </w:pPr>
    <w:rPr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84120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sid w:val="00B23AF2"/>
    <w:rPr>
      <w:b w:val="0"/>
      <w:color w:val="auto"/>
    </w:rPr>
  </w:style>
  <w:style w:type="character" w:customStyle="1" w:styleId="WW8Num3z1">
    <w:name w:val="WW8Num3z1"/>
    <w:rsid w:val="00B23AF2"/>
    <w:rPr>
      <w:rFonts w:ascii="Times New Roman" w:hAnsi="Times New Roman"/>
      <w:b w:val="0"/>
      <w:i w:val="0"/>
      <w:caps w:val="0"/>
      <w:smallCaps w:val="0"/>
      <w:strike w:val="0"/>
      <w:dstrike w:val="0"/>
      <w:vanish w:val="0"/>
      <w:color w:val="auto"/>
      <w:position w:val="0"/>
      <w:sz w:val="24"/>
      <w:vertAlign w:val="baseline"/>
    </w:rPr>
  </w:style>
  <w:style w:type="character" w:customStyle="1" w:styleId="WW8Num4z0">
    <w:name w:val="WW8Num4z0"/>
    <w:rsid w:val="00B23AF2"/>
    <w:rPr>
      <w:b/>
      <w:i w:val="0"/>
    </w:rPr>
  </w:style>
  <w:style w:type="character" w:customStyle="1" w:styleId="WW8Num5z0">
    <w:name w:val="WW8Num5z0"/>
    <w:rsid w:val="00B23AF2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5z1">
    <w:name w:val="WW8Num5z1"/>
    <w:rsid w:val="00B23AF2"/>
    <w:rPr>
      <w:rFonts w:ascii="Times New Roman" w:hAnsi="Times New Roman"/>
      <w:b w:val="0"/>
      <w:i w:val="0"/>
      <w:sz w:val="24"/>
      <w:szCs w:val="24"/>
    </w:rPr>
  </w:style>
  <w:style w:type="character" w:customStyle="1" w:styleId="WW8Num8z0">
    <w:name w:val="WW8Num8z0"/>
    <w:rsid w:val="00B23AF2"/>
    <w:rPr>
      <w:rFonts w:ascii="Times New Roman" w:hAnsi="Times New Roman"/>
      <w:b w:val="0"/>
      <w:i w:val="0"/>
      <w:sz w:val="24"/>
      <w:szCs w:val="24"/>
    </w:rPr>
  </w:style>
  <w:style w:type="character" w:customStyle="1" w:styleId="WW8Num8z2">
    <w:name w:val="WW8Num8z2"/>
    <w:rsid w:val="00B23AF2"/>
    <w:rPr>
      <w:rFonts w:ascii="Wingdings" w:hAnsi="Wingdings"/>
    </w:rPr>
  </w:style>
  <w:style w:type="character" w:customStyle="1" w:styleId="WW8Num8z3">
    <w:name w:val="WW8Num8z3"/>
    <w:rsid w:val="00B23AF2"/>
    <w:rPr>
      <w:rFonts w:ascii="Times New Roman" w:eastAsia="Times New Roman" w:hAnsi="Times New Roman" w:cs="Times New Roman"/>
    </w:rPr>
  </w:style>
  <w:style w:type="character" w:customStyle="1" w:styleId="WW8Num8z4">
    <w:name w:val="WW8Num8z4"/>
    <w:rsid w:val="00B23AF2"/>
    <w:rPr>
      <w:b w:val="0"/>
      <w:i w:val="0"/>
      <w:sz w:val="24"/>
      <w:szCs w:val="24"/>
    </w:rPr>
  </w:style>
  <w:style w:type="character" w:customStyle="1" w:styleId="WW8Num10z0">
    <w:name w:val="WW8Num10z0"/>
    <w:rsid w:val="00B23AF2"/>
    <w:rPr>
      <w:b/>
      <w:i w:val="0"/>
      <w:caps w:val="0"/>
      <w:smallCaps w:val="0"/>
      <w:strike w:val="0"/>
      <w:dstrike w:val="0"/>
      <w:vanish w:val="0"/>
      <w:color w:val="auto"/>
      <w:position w:val="0"/>
      <w:sz w:val="24"/>
      <w:vertAlign w:val="baseline"/>
    </w:rPr>
  </w:style>
  <w:style w:type="character" w:customStyle="1" w:styleId="WW8Num12z1">
    <w:name w:val="WW8Num12z1"/>
    <w:rsid w:val="00B23AF2"/>
    <w:rPr>
      <w:b w:val="0"/>
      <w:strike w:val="0"/>
      <w:dstrike w:val="0"/>
    </w:rPr>
  </w:style>
  <w:style w:type="character" w:customStyle="1" w:styleId="WW8Num14z1">
    <w:name w:val="WW8Num14z1"/>
    <w:rsid w:val="00B23AF2"/>
    <w:rPr>
      <w:b w:val="0"/>
      <w:strike w:val="0"/>
      <w:dstrike w:val="0"/>
    </w:rPr>
  </w:style>
  <w:style w:type="character" w:customStyle="1" w:styleId="WW8Num15z1">
    <w:name w:val="WW8Num15z1"/>
    <w:rsid w:val="00B23AF2"/>
    <w:rPr>
      <w:b w:val="0"/>
      <w:strike w:val="0"/>
      <w:dstrike w:val="0"/>
    </w:rPr>
  </w:style>
  <w:style w:type="character" w:customStyle="1" w:styleId="WW8Num16z1">
    <w:name w:val="WW8Num16z1"/>
    <w:rsid w:val="00B23AF2"/>
    <w:rPr>
      <w:b w:val="0"/>
      <w:strike w:val="0"/>
      <w:dstrike w:val="0"/>
    </w:rPr>
  </w:style>
  <w:style w:type="character" w:customStyle="1" w:styleId="Domylnaczcionkaakapitu3">
    <w:name w:val="Domyślna czcionka akapitu3"/>
    <w:rsid w:val="00B23AF2"/>
  </w:style>
  <w:style w:type="character" w:customStyle="1" w:styleId="Domylnaczcionkaakapitu2">
    <w:name w:val="Domyślna czcionka akapitu2"/>
    <w:rsid w:val="00B23AF2"/>
  </w:style>
  <w:style w:type="character" w:customStyle="1" w:styleId="NagwekZnak">
    <w:name w:val="Nagłówek Znak"/>
    <w:basedOn w:val="Domylnaczcionkaakapitu2"/>
    <w:rsid w:val="00B23AF2"/>
  </w:style>
  <w:style w:type="character" w:customStyle="1" w:styleId="StopkaZnak">
    <w:name w:val="Stopka Znak"/>
    <w:basedOn w:val="Domylnaczcionkaakapitu2"/>
    <w:uiPriority w:val="99"/>
    <w:rsid w:val="00B23AF2"/>
  </w:style>
  <w:style w:type="character" w:customStyle="1" w:styleId="TekstdymkaZnak">
    <w:name w:val="Tekst dymka Znak"/>
    <w:basedOn w:val="Domylnaczcionkaakapitu2"/>
    <w:rsid w:val="00B23AF2"/>
    <w:rPr>
      <w:rFonts w:ascii="Tahoma" w:hAnsi="Tahoma" w:cs="Tahoma"/>
      <w:sz w:val="16"/>
      <w:szCs w:val="16"/>
    </w:rPr>
  </w:style>
  <w:style w:type="character" w:customStyle="1" w:styleId="StopkaZnak1">
    <w:name w:val="Stopka Znak1"/>
    <w:basedOn w:val="Domylnaczcionkaakapitu2"/>
    <w:rsid w:val="00B23AF2"/>
    <w:rPr>
      <w:rFonts w:cs="Times New Roman"/>
      <w:lang w:val="en-US"/>
    </w:rPr>
  </w:style>
  <w:style w:type="character" w:styleId="Uwydatnienie">
    <w:name w:val="Emphasis"/>
    <w:qFormat/>
    <w:rsid w:val="00B23AF2"/>
    <w:rPr>
      <w:b/>
      <w:bCs/>
      <w:i/>
      <w:iCs/>
      <w:spacing w:val="10"/>
      <w:shd w:val="clear" w:color="auto" w:fill="auto"/>
    </w:rPr>
  </w:style>
  <w:style w:type="character" w:customStyle="1" w:styleId="Domylnaczcionkaakapitu1">
    <w:name w:val="Domyślna czcionka akapitu1"/>
    <w:rsid w:val="00B23AF2"/>
  </w:style>
  <w:style w:type="character" w:styleId="Hipercze">
    <w:name w:val="Hyperlink"/>
    <w:basedOn w:val="Domylnaczcionkaakapitu1"/>
    <w:rsid w:val="00B23AF2"/>
    <w:rPr>
      <w:color w:val="0000FF"/>
      <w:u w:val="single"/>
    </w:rPr>
  </w:style>
  <w:style w:type="character" w:customStyle="1" w:styleId="WW8Num4z1">
    <w:name w:val="WW8Num4z1"/>
    <w:rsid w:val="00B23AF2"/>
    <w:rPr>
      <w:rFonts w:ascii="Times New Roman" w:hAnsi="Times New Roman"/>
      <w:b w:val="0"/>
      <w:i w:val="0"/>
      <w:caps w:val="0"/>
      <w:smallCaps w:val="0"/>
      <w:strike w:val="0"/>
      <w:dstrike w:val="0"/>
      <w:vanish w:val="0"/>
      <w:color w:val="auto"/>
      <w:position w:val="0"/>
      <w:sz w:val="24"/>
      <w:vertAlign w:val="baseline"/>
    </w:rPr>
  </w:style>
  <w:style w:type="character" w:customStyle="1" w:styleId="WW8Num8z1">
    <w:name w:val="WW8Num8z1"/>
    <w:rsid w:val="00B23AF2"/>
    <w:rPr>
      <w:rFonts w:ascii="Times New Roman" w:hAnsi="Times New Roman"/>
      <w:b w:val="0"/>
      <w:i w:val="0"/>
      <w:sz w:val="24"/>
      <w:szCs w:val="24"/>
    </w:rPr>
  </w:style>
  <w:style w:type="character" w:customStyle="1" w:styleId="WW8Num6z0">
    <w:name w:val="WW8Num6z0"/>
    <w:rsid w:val="00B23AF2"/>
    <w:rPr>
      <w:rFonts w:ascii="Symbol" w:hAnsi="Symbol"/>
    </w:rPr>
  </w:style>
  <w:style w:type="character" w:customStyle="1" w:styleId="WW8Num6z2">
    <w:name w:val="WW8Num6z2"/>
    <w:rsid w:val="00B23AF2"/>
    <w:rPr>
      <w:rFonts w:ascii="Wingdings" w:hAnsi="Wingdings"/>
    </w:rPr>
  </w:style>
  <w:style w:type="character" w:customStyle="1" w:styleId="WW8Num6z3">
    <w:name w:val="WW8Num6z3"/>
    <w:rsid w:val="00B23AF2"/>
    <w:rPr>
      <w:rFonts w:ascii="Times New Roman" w:eastAsia="Times New Roman" w:hAnsi="Times New Roman" w:cs="Times New Roman"/>
    </w:rPr>
  </w:style>
  <w:style w:type="character" w:customStyle="1" w:styleId="WW8Num6z4">
    <w:name w:val="WW8Num6z4"/>
    <w:rsid w:val="00B23AF2"/>
    <w:rPr>
      <w:b w:val="0"/>
      <w:i w:val="0"/>
      <w:sz w:val="24"/>
      <w:szCs w:val="24"/>
    </w:rPr>
  </w:style>
  <w:style w:type="character" w:customStyle="1" w:styleId="WW8Num9z0">
    <w:name w:val="WW8Num9z0"/>
    <w:rsid w:val="00B23AF2"/>
    <w:rPr>
      <w:b/>
      <w:i w:val="0"/>
      <w:caps w:val="0"/>
      <w:smallCaps w:val="0"/>
      <w:strike w:val="0"/>
      <w:dstrike w:val="0"/>
      <w:vanish w:val="0"/>
      <w:color w:val="auto"/>
      <w:position w:val="0"/>
      <w:sz w:val="24"/>
      <w:vertAlign w:val="baseline"/>
    </w:rPr>
  </w:style>
  <w:style w:type="character" w:customStyle="1" w:styleId="WW8Num2z1">
    <w:name w:val="WW8Num2z1"/>
    <w:rsid w:val="00B23AF2"/>
    <w:rPr>
      <w:b w:val="0"/>
      <w:strike w:val="0"/>
      <w:dstrike w:val="0"/>
    </w:rPr>
  </w:style>
  <w:style w:type="paragraph" w:customStyle="1" w:styleId="Nagwek30">
    <w:name w:val="Nagłówek3"/>
    <w:basedOn w:val="Normalny"/>
    <w:next w:val="Tekstpodstawowy"/>
    <w:rsid w:val="00B23AF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23AF2"/>
    <w:pPr>
      <w:spacing w:after="120"/>
    </w:pPr>
  </w:style>
  <w:style w:type="paragraph" w:styleId="Lista">
    <w:name w:val="List"/>
    <w:basedOn w:val="Tekstpodstawowy"/>
    <w:rsid w:val="00B23AF2"/>
    <w:rPr>
      <w:rFonts w:cs="Tahoma"/>
    </w:rPr>
  </w:style>
  <w:style w:type="paragraph" w:customStyle="1" w:styleId="Podpis2">
    <w:name w:val="Podpis2"/>
    <w:basedOn w:val="Normalny"/>
    <w:rsid w:val="00B23AF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23AF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B23AF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rsid w:val="00B23AF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">
    <w:name w:val="header"/>
    <w:basedOn w:val="Normalny"/>
    <w:rsid w:val="00B23AF2"/>
    <w:pPr>
      <w:spacing w:after="0" w:line="240" w:lineRule="auto"/>
    </w:pPr>
  </w:style>
  <w:style w:type="paragraph" w:styleId="Stopka">
    <w:name w:val="footer"/>
    <w:basedOn w:val="Normalny"/>
    <w:uiPriority w:val="99"/>
    <w:rsid w:val="00B23AF2"/>
    <w:pPr>
      <w:spacing w:after="0" w:line="240" w:lineRule="auto"/>
    </w:pPr>
  </w:style>
  <w:style w:type="paragraph" w:styleId="Tekstdymka">
    <w:name w:val="Balloon Text"/>
    <w:basedOn w:val="Normalny"/>
    <w:rsid w:val="00B23AF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Podtytu"/>
    <w:qFormat/>
    <w:rsid w:val="00B23AF2"/>
    <w:pPr>
      <w:jc w:val="center"/>
    </w:pPr>
    <w:rPr>
      <w:b/>
      <w:bCs/>
      <w:sz w:val="40"/>
      <w:szCs w:val="40"/>
    </w:rPr>
  </w:style>
  <w:style w:type="paragraph" w:styleId="Podtytu">
    <w:name w:val="Subtitle"/>
    <w:basedOn w:val="Nagwek10"/>
    <w:next w:val="Tekstpodstawowy"/>
    <w:qFormat/>
    <w:rsid w:val="00B23AF2"/>
    <w:pPr>
      <w:jc w:val="center"/>
    </w:pPr>
    <w:rPr>
      <w:i/>
      <w:iCs/>
    </w:rPr>
  </w:style>
  <w:style w:type="paragraph" w:customStyle="1" w:styleId="Nagwek10">
    <w:name w:val="Nagłówek1"/>
    <w:basedOn w:val="Normalny"/>
    <w:next w:val="Tekstpodstawowy"/>
    <w:rsid w:val="00B23AF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kstpodstawowy31">
    <w:name w:val="Tekst podstawowy 31"/>
    <w:basedOn w:val="Normalny"/>
    <w:rsid w:val="00B23AF2"/>
    <w:pPr>
      <w:jc w:val="both"/>
    </w:pPr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0036DF"/>
    <w:pPr>
      <w:ind w:left="708"/>
    </w:pPr>
  </w:style>
  <w:style w:type="paragraph" w:customStyle="1" w:styleId="Tekstpodstawowywcity31">
    <w:name w:val="Tekst podstawowy wcięty 31"/>
    <w:basedOn w:val="Normalny"/>
    <w:rsid w:val="00B23AF2"/>
    <w:pPr>
      <w:ind w:left="284" w:hanging="284"/>
      <w:jc w:val="both"/>
    </w:pPr>
    <w:rPr>
      <w:rFonts w:ascii="Arial" w:hAnsi="Arial" w:cs="Arial"/>
      <w:b/>
      <w:bCs/>
      <w:sz w:val="24"/>
      <w:szCs w:val="24"/>
    </w:rPr>
  </w:style>
  <w:style w:type="paragraph" w:styleId="Tekstpodstawowy2">
    <w:name w:val="Body Text 2"/>
    <w:basedOn w:val="Normalny"/>
    <w:rsid w:val="00B23AF2"/>
    <w:pPr>
      <w:overflowPunct w:val="0"/>
      <w:ind w:left="709" w:hanging="709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B23AF2"/>
    <w:pPr>
      <w:spacing w:after="120" w:line="480" w:lineRule="auto"/>
    </w:pPr>
  </w:style>
  <w:style w:type="paragraph" w:styleId="Tekstpodstawowywcity">
    <w:name w:val="Body Text Indent"/>
    <w:basedOn w:val="Normalny"/>
    <w:rsid w:val="00B23AF2"/>
    <w:pPr>
      <w:jc w:val="both"/>
    </w:pPr>
  </w:style>
  <w:style w:type="paragraph" w:customStyle="1" w:styleId="tekst">
    <w:name w:val="tekst"/>
    <w:basedOn w:val="Normalny"/>
    <w:rsid w:val="00B23AF2"/>
    <w:pPr>
      <w:suppressLineNumbers/>
      <w:spacing w:before="60" w:after="60"/>
      <w:jc w:val="both"/>
    </w:pPr>
    <w:rPr>
      <w:sz w:val="24"/>
      <w:szCs w:val="24"/>
    </w:rPr>
  </w:style>
  <w:style w:type="paragraph" w:customStyle="1" w:styleId="Zawartotabeli">
    <w:name w:val="Zawartość tabeli"/>
    <w:basedOn w:val="Normalny"/>
    <w:rsid w:val="00B23AF2"/>
    <w:pPr>
      <w:suppressLineNumbers/>
    </w:pPr>
  </w:style>
  <w:style w:type="paragraph" w:customStyle="1" w:styleId="Nagwektabeli">
    <w:name w:val="Nagłówek tabeli"/>
    <w:basedOn w:val="Zawartotabeli"/>
    <w:rsid w:val="00B23AF2"/>
    <w:pPr>
      <w:jc w:val="center"/>
    </w:pPr>
    <w:rPr>
      <w:b/>
      <w:bCs/>
    </w:rPr>
  </w:style>
  <w:style w:type="paragraph" w:customStyle="1" w:styleId="Standardowy0">
    <w:name w:val="Standardowy.+"/>
    <w:rsid w:val="004370DC"/>
    <w:pPr>
      <w:suppressAutoHyphens/>
      <w:autoSpaceDE w:val="0"/>
    </w:pPr>
    <w:rPr>
      <w:rFonts w:ascii="Arial" w:eastAsia="Arial" w:hAnsi="Arial"/>
      <w:sz w:val="24"/>
      <w:lang w:val="pl-PL" w:eastAsia="ar-SA"/>
    </w:rPr>
  </w:style>
  <w:style w:type="paragraph" w:customStyle="1" w:styleId="St4-punkt">
    <w:name w:val="St4-punkt"/>
    <w:basedOn w:val="Normalny"/>
    <w:rsid w:val="004370DC"/>
    <w:pPr>
      <w:ind w:left="680" w:hanging="340"/>
      <w:jc w:val="both"/>
    </w:pPr>
    <w:rPr>
      <w:sz w:val="24"/>
      <w:szCs w:val="24"/>
    </w:rPr>
  </w:style>
  <w:style w:type="paragraph" w:customStyle="1" w:styleId="Default">
    <w:name w:val="Default"/>
    <w:rsid w:val="00D9505F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pl-PL" w:eastAsia="pl-PL"/>
    </w:rPr>
  </w:style>
  <w:style w:type="table" w:styleId="Tabela-Siatka">
    <w:name w:val="Table Grid"/>
    <w:basedOn w:val="Standardowy"/>
    <w:uiPriority w:val="59"/>
    <w:rsid w:val="00CD5C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BD101C"/>
    <w:rPr>
      <w:rFonts w:ascii="Calibri" w:eastAsia="Calibri" w:hAnsi="Calibri" w:cs="Calibri"/>
      <w:sz w:val="22"/>
      <w:szCs w:val="22"/>
      <w:lang w:val="pl-PL" w:eastAsia="ar-SA"/>
    </w:rPr>
  </w:style>
  <w:style w:type="character" w:styleId="UyteHipercze">
    <w:name w:val="FollowedHyperlink"/>
    <w:basedOn w:val="Domylnaczcionkaakapitu"/>
    <w:rsid w:val="00623B15"/>
    <w:rPr>
      <w:color w:val="800080" w:themeColor="followed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rsid w:val="004845A3"/>
    <w:rPr>
      <w:rFonts w:ascii="Calibri" w:eastAsia="Calibri" w:hAnsi="Calibri" w:cs="Calibri"/>
      <w:sz w:val="22"/>
      <w:szCs w:val="22"/>
      <w:lang w:val="pl-PL" w:eastAsia="ar-SA"/>
    </w:rPr>
  </w:style>
  <w:style w:type="character" w:styleId="Odwoaniedokomentarza">
    <w:name w:val="annotation reference"/>
    <w:basedOn w:val="Domylnaczcionkaakapitu"/>
    <w:rsid w:val="009E24B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E24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E24B2"/>
    <w:rPr>
      <w:rFonts w:ascii="Calibri" w:eastAsia="Calibri" w:hAnsi="Calibri" w:cs="Calibri"/>
      <w:lang w:val="pl-PL"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9E24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E24B2"/>
    <w:rPr>
      <w:rFonts w:ascii="Calibri" w:eastAsia="Calibri" w:hAnsi="Calibri" w:cs="Calibri"/>
      <w:b/>
      <w:bCs/>
      <w:lang w:val="pl-PL"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841208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pl-PL" w:eastAsia="ar-SA"/>
    </w:rPr>
  </w:style>
  <w:style w:type="table" w:styleId="Tabela-Delikatny1">
    <w:name w:val="Table Subtle 1"/>
    <w:basedOn w:val="Standardowy"/>
    <w:rsid w:val="00071587"/>
    <w:pPr>
      <w:suppressAutoHyphens/>
      <w:spacing w:after="200" w:line="276" w:lineRule="auto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Delikatny2">
    <w:name w:val="Table Subtle 2"/>
    <w:basedOn w:val="Standardowy"/>
    <w:rsid w:val="00071587"/>
    <w:pPr>
      <w:suppressAutoHyphens/>
      <w:spacing w:after="200" w:line="276" w:lineRule="auto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Efekty3D3">
    <w:name w:val="Table 3D effects 3"/>
    <w:basedOn w:val="Standardowy"/>
    <w:rsid w:val="00071587"/>
    <w:pPr>
      <w:suppressAutoHyphens/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rzypisudolnego">
    <w:name w:val="footnote text"/>
    <w:basedOn w:val="Normalny"/>
    <w:link w:val="TekstprzypisudolnegoZnak"/>
    <w:rsid w:val="001859B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859BB"/>
    <w:rPr>
      <w:rFonts w:ascii="Calibri" w:eastAsia="Calibri" w:hAnsi="Calibri" w:cs="Calibri"/>
      <w:lang w:val="pl-PL" w:eastAsia="ar-SA"/>
    </w:rPr>
  </w:style>
  <w:style w:type="character" w:styleId="Odwoanieprzypisudolnego">
    <w:name w:val="footnote reference"/>
    <w:basedOn w:val="Domylnaczcionkaakapitu"/>
    <w:rsid w:val="001859B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39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4BC6F5-5682-4693-8B67-8B0E99BB0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624</Words>
  <Characters>3744</Characters>
  <Application>Microsoft Office Word</Application>
  <DocSecurity>0</DocSecurity>
  <Lines>31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Kancelaria Prawnicza Mariola Dąbrowska</Company>
  <LinksUpToDate>false</LinksUpToDate>
  <CharactersWithSpaces>4360</CharactersWithSpaces>
  <SharedDoc>false</SharedDoc>
  <HLinks>
    <vt:vector size="6" baseType="variant">
      <vt:variant>
        <vt:i4>4456523</vt:i4>
      </vt:variant>
      <vt:variant>
        <vt:i4>0</vt:i4>
      </vt:variant>
      <vt:variant>
        <vt:i4>0</vt:i4>
      </vt:variant>
      <vt:variant>
        <vt:i4>5</vt:i4>
      </vt:variant>
      <vt:variant>
        <vt:lpwstr>http://www.bcc.org.pl/Zapytania-ofertowe.3510.0.html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Wróbel</dc:creator>
  <cp:lastModifiedBy>MAMUT DORADZTWO MARCIN TUMANOW</cp:lastModifiedBy>
  <cp:revision>15</cp:revision>
  <cp:lastPrinted>2016-12-13T11:44:00Z</cp:lastPrinted>
  <dcterms:created xsi:type="dcterms:W3CDTF">2018-08-08T16:06:00Z</dcterms:created>
  <dcterms:modified xsi:type="dcterms:W3CDTF">2018-11-05T20:19:00Z</dcterms:modified>
</cp:coreProperties>
</file>